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00B8FF"/>
  <w:body>
    <w:p w:rsidR="008F4223" w:rsidRDefault="008F4223" w:rsidP="008F4223">
      <w:pPr>
        <w:pStyle w:val="berschriftR2"/>
        <w:rPr>
          <w:b/>
          <w:szCs w:val="22"/>
        </w:rPr>
      </w:pPr>
      <w:r w:rsidRPr="00BA50FC">
        <w:rPr>
          <w:b/>
          <w:szCs w:val="22"/>
        </w:rPr>
        <w:t xml:space="preserve">Vordruck </w:t>
      </w:r>
      <w:r w:rsidR="00B9635F">
        <w:rPr>
          <w:b/>
          <w:szCs w:val="22"/>
        </w:rPr>
        <w:t>F.</w:t>
      </w:r>
      <w:r w:rsidR="00A50EAD">
        <w:rPr>
          <w:b/>
          <w:szCs w:val="22"/>
        </w:rPr>
        <w:t>4</w:t>
      </w:r>
      <w:r w:rsidR="005614C5">
        <w:rPr>
          <w:b/>
          <w:szCs w:val="22"/>
        </w:rPr>
        <w:t xml:space="preserve">                                                                                                         </w:t>
      </w:r>
      <w:r w:rsidR="005614C5">
        <w:rPr>
          <w:rFonts w:cs="Arial"/>
          <w:noProof/>
          <w:szCs w:val="22"/>
          <w:lang w:eastAsia="de-DE"/>
        </w:rPr>
        <w:drawing>
          <wp:inline distT="0" distB="0" distL="0" distR="0" wp14:anchorId="7AEFEF29" wp14:editId="61B6E36A">
            <wp:extent cx="658495" cy="658495"/>
            <wp:effectExtent l="0" t="0" r="8255" b="8255"/>
            <wp:docPr id="1" name="Grafik 1" descr="Scan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8495" cy="658495"/>
                    </a:xfrm>
                    <a:prstGeom prst="rect">
                      <a:avLst/>
                    </a:prstGeom>
                    <a:noFill/>
                  </pic:spPr>
                </pic:pic>
              </a:graphicData>
            </a:graphic>
          </wp:inline>
        </w:drawing>
      </w:r>
    </w:p>
    <w:p w:rsidR="00F22CAA" w:rsidRDefault="00A50EAD" w:rsidP="008F4223">
      <w:pPr>
        <w:pStyle w:val="berschriftR2"/>
        <w:rPr>
          <w:i/>
          <w:sz w:val="16"/>
          <w:szCs w:val="16"/>
        </w:rPr>
      </w:pPr>
      <w:r>
        <w:rPr>
          <w:i/>
          <w:sz w:val="16"/>
          <w:szCs w:val="16"/>
        </w:rPr>
        <w:t>Baukastensystem Qualifizierungszentrum (</w:t>
      </w:r>
      <w:proofErr w:type="gramStart"/>
      <w:r>
        <w:rPr>
          <w:i/>
          <w:sz w:val="16"/>
          <w:szCs w:val="16"/>
        </w:rPr>
        <w:t>BKQZ</w:t>
      </w:r>
      <w:r w:rsidRPr="005614C5">
        <w:rPr>
          <w:sz w:val="28"/>
          <w:szCs w:val="28"/>
        </w:rPr>
        <w:t>)</w:t>
      </w:r>
      <w:r w:rsidR="005614C5" w:rsidRPr="005614C5">
        <w:rPr>
          <w:sz w:val="28"/>
          <w:szCs w:val="28"/>
        </w:rPr>
        <w:t xml:space="preserve">   </w:t>
      </w:r>
      <w:proofErr w:type="gramEnd"/>
      <w:r w:rsidR="005614C5" w:rsidRPr="005614C5">
        <w:rPr>
          <w:sz w:val="28"/>
          <w:szCs w:val="28"/>
        </w:rPr>
        <w:t xml:space="preserve">                                             </w:t>
      </w:r>
      <w:r w:rsidR="005614C5">
        <w:rPr>
          <w:sz w:val="28"/>
          <w:szCs w:val="28"/>
        </w:rPr>
        <w:t xml:space="preserve">                </w:t>
      </w:r>
      <w:r w:rsidR="005614C5" w:rsidRPr="005614C5">
        <w:rPr>
          <w:sz w:val="28"/>
          <w:szCs w:val="28"/>
        </w:rPr>
        <w:t xml:space="preserve">    2</w:t>
      </w:r>
    </w:p>
    <w:p w:rsidR="003324A3" w:rsidRDefault="003324A3" w:rsidP="008F4223">
      <w:pPr>
        <w:pStyle w:val="berschriftR2"/>
        <w:rPr>
          <w:i/>
          <w:sz w:val="16"/>
          <w:szCs w:val="16"/>
        </w:rPr>
      </w:pPr>
    </w:p>
    <w:tbl>
      <w:tblPr>
        <w:tblW w:w="4678" w:type="dxa"/>
        <w:tblInd w:w="4848" w:type="dxa"/>
        <w:tblLayout w:type="fixed"/>
        <w:tblCellMar>
          <w:left w:w="28" w:type="dxa"/>
          <w:right w:w="28" w:type="dxa"/>
        </w:tblCellMar>
        <w:tblLook w:val="0000" w:firstRow="0" w:lastRow="0" w:firstColumn="0" w:lastColumn="0" w:noHBand="0" w:noVBand="0"/>
      </w:tblPr>
      <w:tblGrid>
        <w:gridCol w:w="4678"/>
      </w:tblGrid>
      <w:tr w:rsidR="00C940DB" w:rsidRPr="00BA50FC" w:rsidTr="004E32D0">
        <w:trPr>
          <w:cantSplit/>
          <w:trHeight w:val="737"/>
        </w:trPr>
        <w:tc>
          <w:tcPr>
            <w:tcW w:w="4678" w:type="dxa"/>
            <w:vMerge w:val="restart"/>
            <w:tcBorders>
              <w:top w:val="single" w:sz="4" w:space="0" w:color="auto"/>
              <w:left w:val="single" w:sz="4" w:space="0" w:color="auto"/>
              <w:bottom w:val="single" w:sz="4" w:space="0" w:color="auto"/>
              <w:right w:val="single" w:sz="4" w:space="0" w:color="auto"/>
            </w:tcBorders>
            <w:shd w:val="clear" w:color="auto" w:fill="auto"/>
          </w:tcPr>
          <w:p w:rsidR="00F37F64" w:rsidRPr="0091033D" w:rsidRDefault="006E3BA7" w:rsidP="00F37F64">
            <w:pPr>
              <w:pStyle w:val="test"/>
              <w:spacing w:before="40"/>
              <w:ind w:left="219" w:right="-57" w:firstLine="135"/>
              <w:jc w:val="center"/>
              <w:rPr>
                <w:rFonts w:cs="Arial"/>
                <w:sz w:val="22"/>
                <w:szCs w:val="22"/>
              </w:rPr>
            </w:pPr>
            <w:r>
              <w:rPr>
                <w:rFonts w:cs="Arial"/>
                <w:sz w:val="22"/>
                <w:szCs w:val="22"/>
              </w:rPr>
              <w:t>Jobcenter</w:t>
            </w:r>
            <w:r w:rsidR="00F37F64" w:rsidRPr="0091033D">
              <w:rPr>
                <w:rFonts w:cs="Arial"/>
                <w:sz w:val="22"/>
                <w:szCs w:val="22"/>
              </w:rPr>
              <w:t>:</w:t>
            </w:r>
          </w:p>
          <w:p w:rsidR="00F37F64" w:rsidRPr="0091033D" w:rsidRDefault="009F26AB" w:rsidP="00F37F64">
            <w:pPr>
              <w:pStyle w:val="test"/>
              <w:spacing w:before="40"/>
              <w:ind w:left="219" w:right="-57" w:firstLine="135"/>
              <w:jc w:val="center"/>
              <w:rPr>
                <w:rFonts w:cs="Arial"/>
                <w:sz w:val="22"/>
                <w:szCs w:val="22"/>
              </w:rPr>
            </w:pPr>
            <w:r w:rsidRPr="0091033D">
              <w:rPr>
                <w:rFonts w:cs="Arial"/>
                <w:sz w:val="22"/>
                <w:szCs w:val="22"/>
              </w:rPr>
              <w:fldChar w:fldCharType="begin">
                <w:ffData>
                  <w:name w:val=""/>
                  <w:enabled/>
                  <w:calcOnExit w:val="0"/>
                  <w:textInput>
                    <w:maxLength w:val="22"/>
                  </w:textInput>
                </w:ffData>
              </w:fldChar>
            </w:r>
            <w:r w:rsidR="00F37F64" w:rsidRPr="0091033D">
              <w:rPr>
                <w:rFonts w:cs="Arial"/>
                <w:sz w:val="22"/>
                <w:szCs w:val="22"/>
              </w:rPr>
              <w:instrText xml:space="preserve"> FORMTEXT </w:instrText>
            </w:r>
            <w:r w:rsidRPr="0091033D">
              <w:rPr>
                <w:rFonts w:cs="Arial"/>
                <w:sz w:val="22"/>
                <w:szCs w:val="22"/>
              </w:rPr>
            </w:r>
            <w:r w:rsidRPr="0091033D">
              <w:rPr>
                <w:rFonts w:cs="Arial"/>
                <w:sz w:val="22"/>
                <w:szCs w:val="22"/>
              </w:rPr>
              <w:fldChar w:fldCharType="separate"/>
            </w:r>
            <w:bookmarkStart w:id="0" w:name="_GoBack"/>
            <w:r w:rsidR="00AD03F0">
              <w:rPr>
                <w:rFonts w:cs="Arial"/>
                <w:sz w:val="22"/>
                <w:szCs w:val="22"/>
              </w:rPr>
              <w:t> </w:t>
            </w:r>
            <w:r w:rsidR="00AD03F0">
              <w:rPr>
                <w:rFonts w:cs="Arial"/>
                <w:sz w:val="22"/>
                <w:szCs w:val="22"/>
              </w:rPr>
              <w:t> </w:t>
            </w:r>
            <w:r w:rsidR="00AD03F0">
              <w:rPr>
                <w:rFonts w:cs="Arial"/>
                <w:sz w:val="22"/>
                <w:szCs w:val="22"/>
              </w:rPr>
              <w:t> </w:t>
            </w:r>
            <w:r w:rsidR="00AD03F0">
              <w:rPr>
                <w:rFonts w:cs="Arial"/>
                <w:sz w:val="22"/>
                <w:szCs w:val="22"/>
              </w:rPr>
              <w:t> </w:t>
            </w:r>
            <w:r w:rsidR="00AD03F0">
              <w:rPr>
                <w:rFonts w:cs="Arial"/>
                <w:sz w:val="22"/>
                <w:szCs w:val="22"/>
              </w:rPr>
              <w:t> </w:t>
            </w:r>
            <w:bookmarkEnd w:id="0"/>
            <w:r w:rsidRPr="0091033D">
              <w:rPr>
                <w:rFonts w:cs="Arial"/>
                <w:sz w:val="22"/>
                <w:szCs w:val="22"/>
              </w:rPr>
              <w:fldChar w:fldCharType="end"/>
            </w:r>
          </w:p>
          <w:p w:rsidR="00F37F64" w:rsidRPr="0091033D" w:rsidRDefault="00F37F64" w:rsidP="00F37F64">
            <w:pPr>
              <w:ind w:left="174"/>
              <w:rPr>
                <w:rFonts w:ascii="Arial" w:hAnsi="Arial" w:cs="Arial"/>
                <w:i/>
                <w:sz w:val="8"/>
                <w:szCs w:val="8"/>
              </w:rPr>
            </w:pPr>
          </w:p>
          <w:p w:rsidR="00F37F64" w:rsidRDefault="00F37F64" w:rsidP="00F37F64">
            <w:pPr>
              <w:ind w:left="354"/>
              <w:rPr>
                <w:rFonts w:ascii="Arial" w:hAnsi="Arial" w:cs="Arial"/>
                <w:i/>
                <w:sz w:val="14"/>
                <w:szCs w:val="14"/>
              </w:rPr>
            </w:pPr>
            <w:r w:rsidRPr="0091033D">
              <w:rPr>
                <w:rFonts w:ascii="Arial" w:hAnsi="Arial" w:cs="Arial"/>
                <w:i/>
                <w:sz w:val="14"/>
                <w:szCs w:val="14"/>
              </w:rPr>
              <w:t>(Bitte tragen Sie hier den vollständigen Namen</w:t>
            </w:r>
          </w:p>
          <w:p w:rsidR="00F37F64" w:rsidRPr="0091033D" w:rsidRDefault="00F37F64" w:rsidP="00F37F64">
            <w:pPr>
              <w:ind w:left="354"/>
              <w:rPr>
                <w:rFonts w:ascii="Arial" w:hAnsi="Arial" w:cs="Arial"/>
              </w:rPr>
            </w:pPr>
            <w:r w:rsidRPr="0091033D">
              <w:rPr>
                <w:rFonts w:ascii="Arial" w:hAnsi="Arial" w:cs="Arial"/>
                <w:i/>
                <w:sz w:val="14"/>
                <w:szCs w:val="14"/>
              </w:rPr>
              <w:t xml:space="preserve"> de</w:t>
            </w:r>
            <w:r>
              <w:rPr>
                <w:rFonts w:ascii="Arial" w:hAnsi="Arial" w:cs="Arial"/>
                <w:i/>
                <w:sz w:val="14"/>
                <w:szCs w:val="14"/>
              </w:rPr>
              <w:t xml:space="preserve">s </w:t>
            </w:r>
            <w:r w:rsidRPr="00724FE0">
              <w:rPr>
                <w:rFonts w:ascii="Arial" w:hAnsi="Arial" w:cs="Arial"/>
                <w:i/>
                <w:sz w:val="14"/>
                <w:szCs w:val="14"/>
              </w:rPr>
              <w:t>Jobcenter</w:t>
            </w:r>
            <w:r w:rsidR="00AB5E38">
              <w:rPr>
                <w:rFonts w:ascii="Arial" w:hAnsi="Arial" w:cs="Arial"/>
                <w:i/>
                <w:sz w:val="14"/>
                <w:szCs w:val="14"/>
              </w:rPr>
              <w:t>s</w:t>
            </w:r>
            <w:r w:rsidRPr="0091033D">
              <w:rPr>
                <w:rFonts w:ascii="Arial" w:hAnsi="Arial" w:cs="Arial"/>
                <w:i/>
                <w:sz w:val="14"/>
                <w:szCs w:val="14"/>
              </w:rPr>
              <w:t xml:space="preserve"> </w:t>
            </w:r>
            <w:r w:rsidR="00AB5E38">
              <w:rPr>
                <w:rFonts w:ascii="Arial" w:hAnsi="Arial" w:cs="Arial"/>
                <w:i/>
                <w:sz w:val="14"/>
                <w:szCs w:val="14"/>
              </w:rPr>
              <w:t xml:space="preserve">ein; </w:t>
            </w:r>
            <w:r w:rsidRPr="0091033D">
              <w:rPr>
                <w:rFonts w:ascii="Arial" w:hAnsi="Arial" w:cs="Arial"/>
                <w:i/>
                <w:sz w:val="14"/>
                <w:szCs w:val="14"/>
              </w:rPr>
              <w:t xml:space="preserve">z.B. </w:t>
            </w:r>
            <w:r>
              <w:rPr>
                <w:rFonts w:ascii="Arial" w:hAnsi="Arial" w:cs="Arial"/>
                <w:i/>
                <w:sz w:val="14"/>
                <w:szCs w:val="14"/>
              </w:rPr>
              <w:t>Jobcenter</w:t>
            </w:r>
            <w:r w:rsidRPr="0091033D">
              <w:rPr>
                <w:rFonts w:ascii="Arial" w:hAnsi="Arial" w:cs="Arial"/>
                <w:i/>
                <w:sz w:val="14"/>
                <w:szCs w:val="14"/>
              </w:rPr>
              <w:t xml:space="preserve"> Nürnberg)</w:t>
            </w:r>
            <w:r w:rsidRPr="0091033D">
              <w:rPr>
                <w:rFonts w:ascii="Arial" w:hAnsi="Arial" w:cs="Arial"/>
              </w:rPr>
              <w:t xml:space="preserve"> </w:t>
            </w:r>
          </w:p>
          <w:p w:rsidR="00C940DB" w:rsidRPr="00BA50FC" w:rsidRDefault="00C940DB" w:rsidP="001D2746">
            <w:pPr>
              <w:ind w:left="-57"/>
              <w:rPr>
                <w:rFonts w:ascii="MetaNormal-Roman" w:hAnsi="MetaNormal-Roman"/>
              </w:rPr>
            </w:pPr>
          </w:p>
        </w:tc>
      </w:tr>
      <w:tr w:rsidR="00C940DB" w:rsidRPr="00BA50FC" w:rsidTr="004E32D0">
        <w:trPr>
          <w:cantSplit/>
          <w:trHeight w:val="245"/>
        </w:trPr>
        <w:tc>
          <w:tcPr>
            <w:tcW w:w="46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940DB" w:rsidRPr="00BA50FC" w:rsidRDefault="00C940DB" w:rsidP="004E32D0">
            <w:pPr>
              <w:rPr>
                <w:rFonts w:ascii="MetaNormal-Roman" w:hAnsi="MetaNormal-Roman"/>
              </w:rPr>
            </w:pPr>
          </w:p>
        </w:tc>
      </w:tr>
      <w:tr w:rsidR="00C940DB" w:rsidRPr="00BA50FC" w:rsidTr="004E32D0">
        <w:trPr>
          <w:cantSplit/>
          <w:trHeight w:val="245"/>
        </w:trPr>
        <w:tc>
          <w:tcPr>
            <w:tcW w:w="46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940DB" w:rsidRPr="00BA50FC" w:rsidRDefault="00C940DB" w:rsidP="004E32D0">
            <w:pPr>
              <w:rPr>
                <w:rFonts w:ascii="MetaNormal-Roman" w:hAnsi="MetaNormal-Roman"/>
              </w:rPr>
            </w:pPr>
          </w:p>
        </w:tc>
      </w:tr>
    </w:tbl>
    <w:p w:rsidR="00F22CAA" w:rsidRPr="00F22CAA" w:rsidRDefault="00F22CAA" w:rsidP="008F4223">
      <w:pPr>
        <w:pStyle w:val="berschriftR2"/>
        <w:rPr>
          <w:i/>
          <w:sz w:val="16"/>
          <w:szCs w:val="16"/>
        </w:rPr>
      </w:pPr>
    </w:p>
    <w:p w:rsidR="009F26AB" w:rsidRDefault="00F7244B">
      <w:pPr>
        <w:pStyle w:val="test"/>
        <w:rPr>
          <w:rFonts w:cs="Arial"/>
          <w:sz w:val="16"/>
          <w:szCs w:val="16"/>
        </w:rPr>
      </w:pPr>
      <w:r>
        <w:rPr>
          <w:rFonts w:cs="Arial"/>
          <w:sz w:val="28"/>
          <w:szCs w:val="28"/>
        </w:rPr>
        <w:t>Teilnehmer</w:t>
      </w:r>
      <w:r w:rsidR="008F4223" w:rsidRPr="00BA50FC">
        <w:rPr>
          <w:rFonts w:cs="Arial"/>
          <w:sz w:val="28"/>
          <w:szCs w:val="28"/>
        </w:rPr>
        <w:t>bezogener Bericht</w:t>
      </w:r>
    </w:p>
    <w:p w:rsidR="008F4223" w:rsidRPr="00BA50FC" w:rsidRDefault="008F4223" w:rsidP="008F4223">
      <w:pPr>
        <w:ind w:left="-180"/>
        <w:jc w:val="center"/>
        <w:rPr>
          <w:rFonts w:ascii="Arial" w:hAnsi="Arial" w:cs="Arial"/>
          <w:b/>
          <w:sz w:val="16"/>
          <w:szCs w:val="16"/>
        </w:rPr>
      </w:pPr>
    </w:p>
    <w:tbl>
      <w:tblPr>
        <w:tblW w:w="9494" w:type="dxa"/>
        <w:tblCellSpacing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74"/>
        <w:gridCol w:w="3176"/>
        <w:gridCol w:w="2944"/>
      </w:tblGrid>
      <w:tr w:rsidR="008F4223" w:rsidRPr="001F4B52" w:rsidTr="001F4B52">
        <w:trPr>
          <w:trHeight w:val="362"/>
          <w:tblCellSpacing w:w="0" w:type="dxa"/>
        </w:trPr>
        <w:tc>
          <w:tcPr>
            <w:tcW w:w="3374" w:type="dxa"/>
            <w:vAlign w:val="center"/>
          </w:tcPr>
          <w:p w:rsidR="008F4223" w:rsidRPr="001F4B52" w:rsidRDefault="006B2ACD" w:rsidP="00DF6AE6">
            <w:pPr>
              <w:rPr>
                <w:rFonts w:ascii="Arial" w:hAnsi="Arial" w:cs="Arial"/>
                <w:b/>
              </w:rPr>
            </w:pPr>
            <w:r w:rsidRPr="001F4B52">
              <w:rPr>
                <w:rFonts w:ascii="Arial" w:hAnsi="Arial" w:cs="Arial"/>
                <w:b/>
              </w:rPr>
              <w:t xml:space="preserve"> </w:t>
            </w:r>
            <w:r w:rsidR="008F4223" w:rsidRPr="001F4B52">
              <w:rPr>
                <w:rFonts w:ascii="Arial" w:hAnsi="Arial" w:cs="Arial"/>
                <w:b/>
              </w:rPr>
              <w:t>Auftragnehmer:</w:t>
            </w:r>
          </w:p>
        </w:tc>
        <w:tc>
          <w:tcPr>
            <w:tcW w:w="6120" w:type="dxa"/>
            <w:gridSpan w:val="2"/>
            <w:vAlign w:val="center"/>
          </w:tcPr>
          <w:p w:rsidR="008F4223" w:rsidRPr="001F4B52" w:rsidRDefault="006B2ACD" w:rsidP="00400E97">
            <w:pPr>
              <w:rPr>
                <w:rFonts w:ascii="Arial" w:hAnsi="Arial" w:cs="Arial"/>
              </w:rPr>
            </w:pPr>
            <w:r w:rsidRPr="001F4B52">
              <w:rPr>
                <w:rFonts w:ascii="Arial" w:hAnsi="Arial" w:cs="Arial"/>
              </w:rPr>
              <w:t xml:space="preserve"> </w:t>
            </w:r>
            <w:r w:rsidR="009F26AB"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9F26AB" w:rsidRPr="00BA50FC">
              <w:rPr>
                <w:rFonts w:ascii="Arial" w:hAnsi="Arial" w:cs="Arial"/>
              </w:rPr>
            </w:r>
            <w:r w:rsidR="009F26AB"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9F26AB" w:rsidRPr="00BA50FC">
              <w:rPr>
                <w:rFonts w:ascii="Arial" w:hAnsi="Arial" w:cs="Arial"/>
              </w:rPr>
              <w:fldChar w:fldCharType="end"/>
            </w:r>
          </w:p>
        </w:tc>
      </w:tr>
      <w:tr w:rsidR="008F4223" w:rsidRPr="001F4B52" w:rsidTr="001F4B52">
        <w:trPr>
          <w:trHeight w:val="362"/>
          <w:tblCellSpacing w:w="0" w:type="dxa"/>
        </w:trPr>
        <w:tc>
          <w:tcPr>
            <w:tcW w:w="3374" w:type="dxa"/>
            <w:vAlign w:val="center"/>
          </w:tcPr>
          <w:p w:rsidR="008F4223" w:rsidRPr="001F4B52" w:rsidRDefault="006B2ACD" w:rsidP="00DF6AE6">
            <w:pPr>
              <w:rPr>
                <w:rFonts w:ascii="Arial" w:hAnsi="Arial" w:cs="Arial"/>
                <w:b/>
              </w:rPr>
            </w:pPr>
            <w:r w:rsidRPr="001F4B52">
              <w:rPr>
                <w:rFonts w:ascii="Arial" w:hAnsi="Arial" w:cs="Arial"/>
                <w:b/>
              </w:rPr>
              <w:t xml:space="preserve"> </w:t>
            </w:r>
            <w:r w:rsidR="008F4223" w:rsidRPr="001F4B52">
              <w:rPr>
                <w:rFonts w:ascii="Arial" w:hAnsi="Arial" w:cs="Arial"/>
                <w:b/>
              </w:rPr>
              <w:t>Maßnahme-Nr.:</w:t>
            </w:r>
          </w:p>
        </w:tc>
        <w:tc>
          <w:tcPr>
            <w:tcW w:w="6120" w:type="dxa"/>
            <w:gridSpan w:val="2"/>
            <w:vAlign w:val="center"/>
          </w:tcPr>
          <w:p w:rsidR="008F4223" w:rsidRPr="001F4B52" w:rsidRDefault="006B2ACD" w:rsidP="00400E97">
            <w:pPr>
              <w:rPr>
                <w:rFonts w:ascii="Arial" w:hAnsi="Arial" w:cs="Arial"/>
              </w:rPr>
            </w:pPr>
            <w:r w:rsidRPr="001F4B52">
              <w:rPr>
                <w:rFonts w:ascii="Arial" w:hAnsi="Arial" w:cs="Arial"/>
              </w:rPr>
              <w:t xml:space="preserve"> </w:t>
            </w:r>
            <w:r w:rsidR="009F26AB"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9F26AB" w:rsidRPr="00BA50FC">
              <w:rPr>
                <w:rFonts w:ascii="Arial" w:hAnsi="Arial" w:cs="Arial"/>
              </w:rPr>
            </w:r>
            <w:r w:rsidR="009F26AB"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9F26AB" w:rsidRPr="00BA50FC">
              <w:rPr>
                <w:rFonts w:ascii="Arial" w:hAnsi="Arial" w:cs="Arial"/>
              </w:rPr>
              <w:fldChar w:fldCharType="end"/>
            </w:r>
          </w:p>
        </w:tc>
      </w:tr>
      <w:tr w:rsidR="008F4223" w:rsidRPr="001F4B52" w:rsidTr="001F4B52">
        <w:trPr>
          <w:trHeight w:val="382"/>
          <w:tblCellSpacing w:w="0" w:type="dxa"/>
        </w:trPr>
        <w:tc>
          <w:tcPr>
            <w:tcW w:w="3374" w:type="dxa"/>
            <w:vAlign w:val="center"/>
          </w:tcPr>
          <w:p w:rsidR="008F4223" w:rsidRPr="00400E97" w:rsidRDefault="006B2ACD" w:rsidP="006B7E25">
            <w:pPr>
              <w:rPr>
                <w:rFonts w:ascii="Arial" w:hAnsi="Arial" w:cs="Arial"/>
                <w:b/>
                <w:sz w:val="22"/>
                <w:szCs w:val="22"/>
              </w:rPr>
            </w:pPr>
            <w:r w:rsidRPr="00400E97">
              <w:rPr>
                <w:rFonts w:ascii="Arial" w:hAnsi="Arial" w:cs="Arial"/>
                <w:b/>
              </w:rPr>
              <w:t xml:space="preserve"> </w:t>
            </w:r>
            <w:r w:rsidR="008F4223" w:rsidRPr="00400E97">
              <w:rPr>
                <w:rFonts w:ascii="Arial" w:hAnsi="Arial" w:cs="Arial"/>
                <w:b/>
              </w:rPr>
              <w:t>Teiln</w:t>
            </w:r>
            <w:r w:rsidR="006B7E25" w:rsidRPr="00400E97">
              <w:rPr>
                <w:rFonts w:ascii="Arial" w:hAnsi="Arial" w:cs="Arial"/>
                <w:b/>
              </w:rPr>
              <w:t>a</w:t>
            </w:r>
            <w:r w:rsidR="008F4223" w:rsidRPr="00400E97">
              <w:rPr>
                <w:rFonts w:ascii="Arial" w:hAnsi="Arial" w:cs="Arial"/>
                <w:b/>
              </w:rPr>
              <w:t>hme:</w:t>
            </w:r>
          </w:p>
        </w:tc>
        <w:tc>
          <w:tcPr>
            <w:tcW w:w="6120" w:type="dxa"/>
            <w:gridSpan w:val="2"/>
            <w:vAlign w:val="center"/>
          </w:tcPr>
          <w:p w:rsidR="008F4223" w:rsidRPr="00400E97" w:rsidRDefault="008F4223" w:rsidP="00400E97">
            <w:pPr>
              <w:rPr>
                <w:rFonts w:ascii="Arial" w:hAnsi="Arial" w:cs="Arial"/>
                <w:b/>
              </w:rPr>
            </w:pPr>
            <w:r w:rsidRPr="00400E97">
              <w:rPr>
                <w:rFonts w:ascii="Arial" w:hAnsi="Arial" w:cs="Arial"/>
                <w:b/>
                <w:sz w:val="22"/>
                <w:szCs w:val="22"/>
              </w:rPr>
              <w:t xml:space="preserve"> </w:t>
            </w:r>
            <w:r w:rsidRPr="00400E97">
              <w:rPr>
                <w:rFonts w:ascii="Arial" w:hAnsi="Arial" w:cs="Arial"/>
                <w:b/>
              </w:rPr>
              <w:t>vo</w:t>
            </w:r>
            <w:r w:rsidR="00202B1D" w:rsidRPr="00400E97">
              <w:rPr>
                <w:rFonts w:ascii="Arial" w:hAnsi="Arial" w:cs="Arial"/>
                <w:b/>
              </w:rPr>
              <w:t>m</w:t>
            </w:r>
            <w:r w:rsidRPr="00400E97">
              <w:rPr>
                <w:rFonts w:ascii="Arial" w:hAnsi="Arial" w:cs="Arial"/>
                <w:b/>
              </w:rPr>
              <w:t xml:space="preserve"> </w:t>
            </w:r>
            <w:r w:rsidR="00400E97">
              <w:rPr>
                <w:rFonts w:ascii="Arial" w:hAnsi="Arial" w:cs="Arial"/>
                <w:b/>
              </w:rPr>
              <w:t xml:space="preserve">               </w:t>
            </w:r>
            <w:r w:rsidR="009F26AB"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9F26AB" w:rsidRPr="00BA50FC">
              <w:rPr>
                <w:rFonts w:ascii="Arial" w:hAnsi="Arial" w:cs="Arial"/>
              </w:rPr>
            </w:r>
            <w:r w:rsidR="009F26AB"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9F26AB" w:rsidRPr="00BA50FC">
              <w:rPr>
                <w:rFonts w:ascii="Arial" w:hAnsi="Arial" w:cs="Arial"/>
              </w:rPr>
              <w:fldChar w:fldCharType="end"/>
            </w:r>
            <w:r w:rsidR="00400E97">
              <w:rPr>
                <w:rFonts w:ascii="Arial" w:hAnsi="Arial" w:cs="Arial"/>
                <w:b/>
              </w:rPr>
              <w:t xml:space="preserve">                                   </w:t>
            </w:r>
            <w:r w:rsidR="00202B1D" w:rsidRPr="00400E97">
              <w:rPr>
                <w:rFonts w:ascii="Arial" w:hAnsi="Arial" w:cs="Arial"/>
                <w:b/>
              </w:rPr>
              <w:t xml:space="preserve">bis </w:t>
            </w:r>
            <w:r w:rsidR="009F26AB"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9F26AB" w:rsidRPr="00BA50FC">
              <w:rPr>
                <w:rFonts w:ascii="Arial" w:hAnsi="Arial" w:cs="Arial"/>
              </w:rPr>
            </w:r>
            <w:r w:rsidR="009F26AB"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9F26AB" w:rsidRPr="00BA50FC">
              <w:rPr>
                <w:rFonts w:ascii="Arial" w:hAnsi="Arial" w:cs="Arial"/>
              </w:rPr>
              <w:fldChar w:fldCharType="end"/>
            </w:r>
          </w:p>
        </w:tc>
      </w:tr>
      <w:tr w:rsidR="008F4223" w:rsidRPr="001F4B52" w:rsidTr="001F4B52">
        <w:trPr>
          <w:trHeight w:val="382"/>
          <w:tblCellSpacing w:w="0" w:type="dxa"/>
        </w:trPr>
        <w:tc>
          <w:tcPr>
            <w:tcW w:w="3374" w:type="dxa"/>
            <w:vAlign w:val="center"/>
          </w:tcPr>
          <w:p w:rsidR="008F4223" w:rsidRPr="00400E97" w:rsidRDefault="006B2ACD" w:rsidP="00400E97">
            <w:pPr>
              <w:ind w:right="-10"/>
              <w:rPr>
                <w:rFonts w:ascii="Arial" w:hAnsi="Arial" w:cs="Arial"/>
                <w:b/>
              </w:rPr>
            </w:pPr>
            <w:r w:rsidRPr="00400E97">
              <w:rPr>
                <w:rFonts w:ascii="Arial" w:hAnsi="Arial" w:cs="Arial"/>
                <w:b/>
              </w:rPr>
              <w:t xml:space="preserve"> </w:t>
            </w:r>
            <w:r w:rsidR="008F4223" w:rsidRPr="00400E97">
              <w:rPr>
                <w:rFonts w:ascii="Arial" w:hAnsi="Arial" w:cs="Arial"/>
                <w:b/>
              </w:rPr>
              <w:t>Name:</w:t>
            </w:r>
            <w:r w:rsidR="00202B1D" w:rsidRPr="00400E97">
              <w:rPr>
                <w:rFonts w:ascii="Arial" w:hAnsi="Arial" w:cs="Arial"/>
                <w:b/>
              </w:rPr>
              <w:t xml:space="preserve"> </w:t>
            </w:r>
            <w:r w:rsidR="009F26AB"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9F26AB" w:rsidRPr="00BA50FC">
              <w:rPr>
                <w:rFonts w:ascii="Arial" w:hAnsi="Arial" w:cs="Arial"/>
              </w:rPr>
            </w:r>
            <w:r w:rsidR="009F26AB"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9F26AB" w:rsidRPr="00BA50FC">
              <w:rPr>
                <w:rFonts w:ascii="Arial" w:hAnsi="Arial" w:cs="Arial"/>
              </w:rPr>
              <w:fldChar w:fldCharType="end"/>
            </w:r>
          </w:p>
        </w:tc>
        <w:tc>
          <w:tcPr>
            <w:tcW w:w="3176" w:type="dxa"/>
            <w:vAlign w:val="center"/>
          </w:tcPr>
          <w:p w:rsidR="008F4223" w:rsidRPr="00400E97" w:rsidRDefault="006B2ACD" w:rsidP="00400E97">
            <w:pPr>
              <w:rPr>
                <w:rFonts w:ascii="Arial" w:hAnsi="Arial" w:cs="Arial"/>
                <w:b/>
              </w:rPr>
            </w:pPr>
            <w:r w:rsidRPr="00400E97">
              <w:rPr>
                <w:rFonts w:ascii="Arial" w:hAnsi="Arial" w:cs="Arial"/>
                <w:b/>
              </w:rPr>
              <w:t xml:space="preserve"> </w:t>
            </w:r>
            <w:r w:rsidR="008F4223" w:rsidRPr="00400E97">
              <w:rPr>
                <w:rFonts w:ascii="Arial" w:hAnsi="Arial" w:cs="Arial"/>
                <w:b/>
              </w:rPr>
              <w:t>Vorname:</w:t>
            </w:r>
            <w:r w:rsidR="00202B1D" w:rsidRPr="00400E97">
              <w:rPr>
                <w:rFonts w:ascii="Arial" w:hAnsi="Arial" w:cs="Arial"/>
                <w:b/>
              </w:rPr>
              <w:t xml:space="preserve"> </w:t>
            </w:r>
            <w:r w:rsidR="009F26AB"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9F26AB" w:rsidRPr="00BA50FC">
              <w:rPr>
                <w:rFonts w:ascii="Arial" w:hAnsi="Arial" w:cs="Arial"/>
              </w:rPr>
            </w:r>
            <w:r w:rsidR="009F26AB"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9F26AB" w:rsidRPr="00BA50FC">
              <w:rPr>
                <w:rFonts w:ascii="Arial" w:hAnsi="Arial" w:cs="Arial"/>
              </w:rPr>
              <w:fldChar w:fldCharType="end"/>
            </w:r>
          </w:p>
        </w:tc>
        <w:tc>
          <w:tcPr>
            <w:tcW w:w="2944" w:type="dxa"/>
            <w:vAlign w:val="center"/>
          </w:tcPr>
          <w:p w:rsidR="008F4223" w:rsidRPr="001F4B52" w:rsidRDefault="006B2ACD" w:rsidP="00400E97">
            <w:pPr>
              <w:rPr>
                <w:rFonts w:ascii="Arial" w:hAnsi="Arial" w:cs="Arial"/>
                <w:b/>
              </w:rPr>
            </w:pPr>
            <w:r w:rsidRPr="001F4B52">
              <w:rPr>
                <w:rFonts w:ascii="Arial" w:hAnsi="Arial" w:cs="Arial"/>
                <w:b/>
              </w:rPr>
              <w:t xml:space="preserve"> </w:t>
            </w:r>
            <w:r w:rsidR="008F4223" w:rsidRPr="001F4B52">
              <w:rPr>
                <w:rFonts w:ascii="Arial" w:hAnsi="Arial" w:cs="Arial"/>
                <w:b/>
              </w:rPr>
              <w:t>Kd-Nr.:</w:t>
            </w:r>
            <w:r w:rsidR="00202B1D" w:rsidRPr="001F4B52">
              <w:rPr>
                <w:rFonts w:ascii="Arial" w:hAnsi="Arial" w:cs="Arial"/>
                <w:b/>
              </w:rPr>
              <w:t xml:space="preserve"> </w:t>
            </w:r>
            <w:r w:rsidR="009F26AB"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9F26AB" w:rsidRPr="00BA50FC">
              <w:rPr>
                <w:rFonts w:ascii="Arial" w:hAnsi="Arial" w:cs="Arial"/>
              </w:rPr>
            </w:r>
            <w:r w:rsidR="009F26AB"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9F26AB" w:rsidRPr="00BA50FC">
              <w:rPr>
                <w:rFonts w:ascii="Arial" w:hAnsi="Arial" w:cs="Arial"/>
              </w:rPr>
              <w:fldChar w:fldCharType="end"/>
            </w:r>
          </w:p>
        </w:tc>
      </w:tr>
    </w:tbl>
    <w:p w:rsidR="008F4223" w:rsidRPr="00BA50FC" w:rsidRDefault="008F4223" w:rsidP="008F4223">
      <w:pPr>
        <w:rPr>
          <w:rFonts w:ascii="Arial" w:hAnsi="Arial" w:cs="Arial"/>
          <w:b/>
        </w:rPr>
      </w:pPr>
    </w:p>
    <w:p w:rsidR="004A5AE7" w:rsidRPr="00AC08B6" w:rsidRDefault="00AC08B6" w:rsidP="00AC08B6">
      <w:pPr>
        <w:spacing w:line="360" w:lineRule="auto"/>
        <w:rPr>
          <w:rFonts w:ascii="Arial" w:hAnsi="Arial" w:cs="Arial"/>
          <w:b/>
          <w:sz w:val="22"/>
          <w:szCs w:val="22"/>
          <w:u w:val="single"/>
        </w:rPr>
      </w:pPr>
      <w:r>
        <w:rPr>
          <w:rFonts w:ascii="Arial" w:hAnsi="Arial" w:cs="Arial"/>
          <w:b/>
          <w:sz w:val="22"/>
          <w:szCs w:val="22"/>
          <w:u w:val="single"/>
        </w:rPr>
        <w:t>Berichtsanlass:</w:t>
      </w:r>
    </w:p>
    <w:p w:rsidR="006C55D9" w:rsidRPr="00BA50FC" w:rsidRDefault="009F26AB" w:rsidP="006C55D9">
      <w:pPr>
        <w:rPr>
          <w:rFonts w:ascii="Arial" w:hAnsi="Arial" w:cs="Arial"/>
          <w:b/>
        </w:rPr>
      </w:pPr>
      <w:r w:rsidRPr="00BA50FC">
        <w:rPr>
          <w:rFonts w:ascii="Arial" w:hAnsi="Arial" w:cs="Arial"/>
          <w:b/>
        </w:rPr>
        <w:fldChar w:fldCharType="begin">
          <w:ffData>
            <w:name w:val="Kontrollkästchen3"/>
            <w:enabled/>
            <w:calcOnExit w:val="0"/>
            <w:checkBox>
              <w:sizeAuto/>
              <w:default w:val="0"/>
              <w:checked w:val="0"/>
            </w:checkBox>
          </w:ffData>
        </w:fldChar>
      </w:r>
      <w:r w:rsidR="006C55D9" w:rsidRPr="00BA50FC">
        <w:rPr>
          <w:rFonts w:ascii="Arial" w:hAnsi="Arial" w:cs="Arial"/>
          <w:b/>
        </w:rPr>
        <w:instrText xml:space="preserve"> FORMCHECKBOX </w:instrText>
      </w:r>
      <w:r w:rsidR="005614C5">
        <w:rPr>
          <w:rFonts w:ascii="Arial" w:hAnsi="Arial" w:cs="Arial"/>
          <w:b/>
        </w:rPr>
      </w:r>
      <w:r w:rsidR="005614C5">
        <w:rPr>
          <w:rFonts w:ascii="Arial" w:hAnsi="Arial" w:cs="Arial"/>
          <w:b/>
        </w:rPr>
        <w:fldChar w:fldCharType="separate"/>
      </w:r>
      <w:r w:rsidRPr="00BA50FC">
        <w:rPr>
          <w:rFonts w:ascii="Arial" w:hAnsi="Arial" w:cs="Arial"/>
          <w:b/>
        </w:rPr>
        <w:fldChar w:fldCharType="end"/>
      </w:r>
      <w:r w:rsidR="004A5AE7">
        <w:rPr>
          <w:rFonts w:ascii="Arial" w:hAnsi="Arial" w:cs="Arial"/>
          <w:b/>
        </w:rPr>
        <w:t xml:space="preserve">  Nichtantritt des Teilnehmers</w:t>
      </w:r>
    </w:p>
    <w:p w:rsidR="006C55D9" w:rsidRPr="006B2ACD" w:rsidRDefault="006C55D9" w:rsidP="004A5AE7">
      <w:pPr>
        <w:rPr>
          <w:rFonts w:ascii="Arial" w:hAnsi="Arial" w:cs="Arial"/>
          <w:b/>
          <w:i/>
        </w:rPr>
      </w:pPr>
      <w:r w:rsidRPr="00BA50FC">
        <w:rPr>
          <w:rFonts w:ascii="Arial" w:hAnsi="Arial" w:cs="Arial"/>
          <w:sz w:val="18"/>
          <w:szCs w:val="18"/>
        </w:rPr>
        <w:t xml:space="preserve">(Vorlagefrist: </w:t>
      </w:r>
      <w:r w:rsidR="00B261B0">
        <w:rPr>
          <w:rFonts w:ascii="Arial" w:hAnsi="Arial" w:cs="Arial"/>
          <w:sz w:val="18"/>
          <w:szCs w:val="18"/>
        </w:rPr>
        <w:t xml:space="preserve">sofort, spätestens aber </w:t>
      </w:r>
      <w:r w:rsidRPr="00BA50FC">
        <w:rPr>
          <w:rFonts w:ascii="Arial" w:hAnsi="Arial" w:cs="Arial"/>
          <w:sz w:val="18"/>
          <w:szCs w:val="18"/>
        </w:rPr>
        <w:t>innerhalb einer Woche nach dem Ereignis)</w:t>
      </w:r>
    </w:p>
    <w:p w:rsidR="006C55D9" w:rsidRDefault="006C55D9" w:rsidP="008F4223">
      <w:pPr>
        <w:rPr>
          <w:rFonts w:ascii="Arial" w:hAnsi="Arial" w:cs="Arial"/>
          <w:b/>
        </w:rPr>
      </w:pPr>
    </w:p>
    <w:p w:rsidR="00C33991" w:rsidRPr="00BA50FC" w:rsidRDefault="009F26AB" w:rsidP="00C33991">
      <w:pPr>
        <w:rPr>
          <w:rFonts w:ascii="Arial" w:hAnsi="Arial" w:cs="Arial"/>
          <w:b/>
        </w:rPr>
      </w:pPr>
      <w:r w:rsidRPr="00BA50FC">
        <w:rPr>
          <w:rFonts w:ascii="Arial" w:hAnsi="Arial" w:cs="Arial"/>
          <w:b/>
        </w:rPr>
        <w:fldChar w:fldCharType="begin">
          <w:ffData>
            <w:name w:val="Kontrollkästchen2"/>
            <w:enabled/>
            <w:calcOnExit w:val="0"/>
            <w:checkBox>
              <w:sizeAuto/>
              <w:default w:val="0"/>
            </w:checkBox>
          </w:ffData>
        </w:fldChar>
      </w:r>
      <w:r w:rsidR="00C33991" w:rsidRPr="00BA50FC">
        <w:rPr>
          <w:rFonts w:ascii="Arial" w:hAnsi="Arial" w:cs="Arial"/>
          <w:b/>
        </w:rPr>
        <w:instrText xml:space="preserve"> FORMCHECKBOX </w:instrText>
      </w:r>
      <w:r w:rsidR="005614C5">
        <w:rPr>
          <w:rFonts w:ascii="Arial" w:hAnsi="Arial" w:cs="Arial"/>
          <w:b/>
        </w:rPr>
      </w:r>
      <w:r w:rsidR="005614C5">
        <w:rPr>
          <w:rFonts w:ascii="Arial" w:hAnsi="Arial" w:cs="Arial"/>
          <w:b/>
        </w:rPr>
        <w:fldChar w:fldCharType="separate"/>
      </w:r>
      <w:r w:rsidRPr="00BA50FC">
        <w:rPr>
          <w:rFonts w:ascii="Arial" w:hAnsi="Arial" w:cs="Arial"/>
          <w:b/>
        </w:rPr>
        <w:fldChar w:fldCharType="end"/>
      </w:r>
      <w:r w:rsidR="00C33991" w:rsidRPr="00BA50FC">
        <w:rPr>
          <w:rFonts w:ascii="Arial" w:hAnsi="Arial" w:cs="Arial"/>
          <w:b/>
        </w:rPr>
        <w:t xml:space="preserve">  Abbruch durch den Teilnehmer am </w:t>
      </w:r>
      <w:r w:rsidRPr="00BA50FC">
        <w:rPr>
          <w:rFonts w:ascii="Arial" w:hAnsi="Arial" w:cs="Arial"/>
        </w:rPr>
        <w:fldChar w:fldCharType="begin">
          <w:ffData>
            <w:name w:val="Text1"/>
            <w:enabled/>
            <w:calcOnExit w:val="0"/>
            <w:textInput/>
          </w:ffData>
        </w:fldChar>
      </w:r>
      <w:r w:rsidR="00C33991" w:rsidRPr="00BA50FC">
        <w:rPr>
          <w:rFonts w:ascii="Arial" w:hAnsi="Arial" w:cs="Arial"/>
        </w:rPr>
        <w:instrText xml:space="preserve"> FORMTEXT </w:instrText>
      </w:r>
      <w:r w:rsidRPr="00BA50FC">
        <w:rPr>
          <w:rFonts w:ascii="Arial" w:hAnsi="Arial" w:cs="Arial"/>
        </w:rPr>
      </w:r>
      <w:r w:rsidRPr="00BA50FC">
        <w:rPr>
          <w:rFonts w:ascii="Arial" w:hAnsi="Arial" w:cs="Arial"/>
        </w:rPr>
        <w:fldChar w:fldCharType="separate"/>
      </w:r>
      <w:r w:rsidR="00C33991">
        <w:rPr>
          <w:rFonts w:ascii="Arial" w:hAnsi="Arial" w:cs="Arial"/>
          <w:noProof/>
        </w:rPr>
        <w:t> </w:t>
      </w:r>
      <w:r w:rsidR="00C33991">
        <w:rPr>
          <w:rFonts w:ascii="Arial" w:hAnsi="Arial" w:cs="Arial"/>
          <w:noProof/>
        </w:rPr>
        <w:t> </w:t>
      </w:r>
      <w:r w:rsidR="00C33991">
        <w:rPr>
          <w:rFonts w:ascii="Arial" w:hAnsi="Arial" w:cs="Arial"/>
          <w:noProof/>
        </w:rPr>
        <w:t> </w:t>
      </w:r>
      <w:r w:rsidR="00C33991">
        <w:rPr>
          <w:rFonts w:ascii="Arial" w:hAnsi="Arial" w:cs="Arial"/>
          <w:noProof/>
        </w:rPr>
        <w:t> </w:t>
      </w:r>
      <w:r w:rsidR="00C33991">
        <w:rPr>
          <w:rFonts w:ascii="Arial" w:hAnsi="Arial" w:cs="Arial"/>
          <w:noProof/>
        </w:rPr>
        <w:t> </w:t>
      </w:r>
      <w:r w:rsidRPr="00BA50FC">
        <w:rPr>
          <w:rFonts w:ascii="Arial" w:hAnsi="Arial" w:cs="Arial"/>
        </w:rPr>
        <w:fldChar w:fldCharType="end"/>
      </w:r>
    </w:p>
    <w:p w:rsidR="00C33991" w:rsidRPr="00BA50FC" w:rsidRDefault="00C33991" w:rsidP="00C33991">
      <w:pPr>
        <w:rPr>
          <w:rFonts w:ascii="Arial" w:hAnsi="Arial" w:cs="Arial"/>
          <w:sz w:val="18"/>
          <w:szCs w:val="18"/>
        </w:rPr>
      </w:pPr>
      <w:r w:rsidRPr="00BA50FC">
        <w:rPr>
          <w:rFonts w:ascii="Arial" w:hAnsi="Arial" w:cs="Arial"/>
          <w:sz w:val="18"/>
          <w:szCs w:val="18"/>
        </w:rPr>
        <w:t xml:space="preserve">(Vorlagefrist: </w:t>
      </w:r>
      <w:r>
        <w:rPr>
          <w:rFonts w:ascii="Arial" w:hAnsi="Arial" w:cs="Arial"/>
          <w:sz w:val="18"/>
          <w:szCs w:val="18"/>
        </w:rPr>
        <w:t xml:space="preserve">sofort, spätestens aber </w:t>
      </w:r>
      <w:r w:rsidRPr="00BA50FC">
        <w:rPr>
          <w:rFonts w:ascii="Arial" w:hAnsi="Arial" w:cs="Arial"/>
          <w:sz w:val="18"/>
          <w:szCs w:val="18"/>
        </w:rPr>
        <w:t>innerhalb einer Woche nach dem Ereignis)</w:t>
      </w:r>
    </w:p>
    <w:p w:rsidR="00C33991" w:rsidRDefault="00C33991" w:rsidP="00C33991">
      <w:pPr>
        <w:ind w:firstLine="709"/>
        <w:rPr>
          <w:rFonts w:ascii="Arial" w:hAnsi="Arial" w:cs="Arial"/>
        </w:rPr>
      </w:pPr>
      <w:r>
        <w:rPr>
          <w:rFonts w:ascii="Arial" w:hAnsi="Arial" w:cs="Arial"/>
          <w:b/>
        </w:rPr>
        <w:t>Gründe/</w:t>
      </w:r>
      <w:r w:rsidRPr="00BA50FC">
        <w:rPr>
          <w:rFonts w:ascii="Arial" w:hAnsi="Arial" w:cs="Arial"/>
          <w:b/>
        </w:rPr>
        <w:t>Anlässe:</w:t>
      </w:r>
      <w:r w:rsidR="009F26AB" w:rsidRPr="00BA50FC">
        <w:rPr>
          <w:rFonts w:ascii="Arial" w:hAnsi="Arial" w:cs="Arial"/>
        </w:rPr>
        <w:fldChar w:fldCharType="begin">
          <w:ffData>
            <w:name w:val="Text352"/>
            <w:enabled/>
            <w:calcOnExit w:val="0"/>
            <w:textInput/>
          </w:ffData>
        </w:fldChar>
      </w:r>
      <w:r w:rsidRPr="00BA50FC">
        <w:rPr>
          <w:rFonts w:ascii="Arial" w:hAnsi="Arial" w:cs="Arial"/>
        </w:rPr>
        <w:instrText xml:space="preserve"> FORMTEXT </w:instrText>
      </w:r>
      <w:r w:rsidR="009F26AB" w:rsidRPr="00BA50FC">
        <w:rPr>
          <w:rFonts w:ascii="Arial" w:hAnsi="Arial" w:cs="Arial"/>
        </w:rPr>
      </w:r>
      <w:r w:rsidR="009F26AB" w:rsidRPr="00BA50FC">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9F26AB" w:rsidRPr="00BA50FC">
        <w:rPr>
          <w:rFonts w:ascii="Arial" w:hAnsi="Arial" w:cs="Arial"/>
        </w:rPr>
        <w:fldChar w:fldCharType="end"/>
      </w:r>
    </w:p>
    <w:p w:rsidR="00C33991" w:rsidRPr="00BA50FC" w:rsidRDefault="00C33991" w:rsidP="00C33991">
      <w:pPr>
        <w:ind w:firstLine="709"/>
        <w:rPr>
          <w:rFonts w:ascii="Arial" w:hAnsi="Arial" w:cs="Arial"/>
          <w:sz w:val="16"/>
          <w:szCs w:val="16"/>
        </w:rPr>
      </w:pPr>
      <w:r w:rsidRPr="00BA50FC">
        <w:rPr>
          <w:rFonts w:ascii="Arial" w:hAnsi="Arial" w:cs="Arial"/>
          <w:sz w:val="16"/>
          <w:szCs w:val="16"/>
        </w:rPr>
        <w:t>(ggf. weitergehende Ausführungen auf gesondertem Beiblatt)</w:t>
      </w:r>
    </w:p>
    <w:p w:rsidR="008F4223" w:rsidRPr="00BA50FC" w:rsidRDefault="008F4223" w:rsidP="008F4223">
      <w:pPr>
        <w:rPr>
          <w:rFonts w:ascii="Arial" w:hAnsi="Arial" w:cs="Arial"/>
          <w:b/>
        </w:rPr>
      </w:pPr>
    </w:p>
    <w:p w:rsidR="008F4223" w:rsidRPr="00BA50FC" w:rsidRDefault="009F26AB" w:rsidP="008F4223">
      <w:pPr>
        <w:rPr>
          <w:rFonts w:ascii="Arial" w:hAnsi="Arial" w:cs="Arial"/>
          <w:b/>
        </w:rPr>
      </w:pPr>
      <w:r w:rsidRPr="00BA50FC">
        <w:rPr>
          <w:rFonts w:ascii="Arial" w:hAnsi="Arial" w:cs="Arial"/>
          <w:b/>
        </w:rPr>
        <w:fldChar w:fldCharType="begin">
          <w:ffData>
            <w:name w:val="Kontrollkästchen67"/>
            <w:enabled/>
            <w:calcOnExit w:val="0"/>
            <w:checkBox>
              <w:sizeAuto/>
              <w:default w:val="0"/>
            </w:checkBox>
          </w:ffData>
        </w:fldChar>
      </w:r>
      <w:bookmarkStart w:id="1" w:name="Kontrollkästchen67"/>
      <w:r w:rsidR="008F4223" w:rsidRPr="00BA50FC">
        <w:rPr>
          <w:rFonts w:ascii="Arial" w:hAnsi="Arial" w:cs="Arial"/>
          <w:b/>
        </w:rPr>
        <w:instrText xml:space="preserve"> FORMCHECKBOX </w:instrText>
      </w:r>
      <w:r w:rsidR="005614C5">
        <w:rPr>
          <w:rFonts w:ascii="Arial" w:hAnsi="Arial" w:cs="Arial"/>
          <w:b/>
        </w:rPr>
      </w:r>
      <w:r w:rsidR="005614C5">
        <w:rPr>
          <w:rFonts w:ascii="Arial" w:hAnsi="Arial" w:cs="Arial"/>
          <w:b/>
        </w:rPr>
        <w:fldChar w:fldCharType="separate"/>
      </w:r>
      <w:r w:rsidRPr="00BA50FC">
        <w:rPr>
          <w:rFonts w:ascii="Arial" w:hAnsi="Arial" w:cs="Arial"/>
          <w:b/>
        </w:rPr>
        <w:fldChar w:fldCharType="end"/>
      </w:r>
      <w:bookmarkEnd w:id="1"/>
      <w:r w:rsidR="00E51F61">
        <w:rPr>
          <w:rFonts w:ascii="Arial" w:hAnsi="Arial" w:cs="Arial"/>
          <w:b/>
        </w:rPr>
        <w:t xml:space="preserve">  Teilnehmer</w:t>
      </w:r>
      <w:r w:rsidR="008F4223" w:rsidRPr="00BA50FC">
        <w:rPr>
          <w:rFonts w:ascii="Arial" w:hAnsi="Arial" w:cs="Arial"/>
          <w:b/>
        </w:rPr>
        <w:t>bezogener Bericht</w:t>
      </w:r>
    </w:p>
    <w:p w:rsidR="008F4223" w:rsidRPr="003C5481" w:rsidRDefault="008F4223" w:rsidP="008F4223">
      <w:pPr>
        <w:rPr>
          <w:rFonts w:ascii="Arial" w:hAnsi="Arial" w:cs="Arial"/>
          <w:sz w:val="18"/>
          <w:szCs w:val="18"/>
        </w:rPr>
      </w:pPr>
      <w:r w:rsidRPr="00BA50FC">
        <w:rPr>
          <w:rFonts w:ascii="Arial" w:hAnsi="Arial" w:cs="Arial"/>
        </w:rPr>
        <w:t>(</w:t>
      </w:r>
      <w:r w:rsidRPr="00BA50FC">
        <w:rPr>
          <w:rFonts w:ascii="Arial" w:hAnsi="Arial" w:cs="Arial"/>
          <w:sz w:val="18"/>
          <w:szCs w:val="18"/>
        </w:rPr>
        <w:t xml:space="preserve">Vorlagefrist: </w:t>
      </w:r>
      <w:r w:rsidR="00D35843">
        <w:rPr>
          <w:rFonts w:ascii="Arial" w:hAnsi="Arial" w:cs="Arial"/>
        </w:rPr>
        <w:t>S</w:t>
      </w:r>
      <w:r w:rsidR="00D35843" w:rsidRPr="00F94D14">
        <w:rPr>
          <w:rFonts w:ascii="Arial" w:hAnsi="Arial" w:cs="Arial"/>
        </w:rPr>
        <w:t xml:space="preserve">pätestens am letzten Tag </w:t>
      </w:r>
      <w:r w:rsidR="00F720E7">
        <w:rPr>
          <w:rFonts w:ascii="Arial" w:hAnsi="Arial" w:cs="Arial"/>
        </w:rPr>
        <w:t>vor Ende</w:t>
      </w:r>
      <w:r w:rsidR="00F720E7">
        <w:rPr>
          <w:rFonts w:ascii="Arial" w:hAnsi="Arial" w:cs="Arial"/>
          <w:b/>
        </w:rPr>
        <w:t xml:space="preserve"> </w:t>
      </w:r>
      <w:r w:rsidR="00F720E7" w:rsidRPr="00776AEA">
        <w:rPr>
          <w:rFonts w:ascii="Arial" w:hAnsi="Arial" w:cs="Arial"/>
        </w:rPr>
        <w:t>der</w:t>
      </w:r>
      <w:r w:rsidR="00F720E7">
        <w:rPr>
          <w:rFonts w:ascii="Arial" w:hAnsi="Arial" w:cs="Arial"/>
        </w:rPr>
        <w:t xml:space="preserve"> individuellen Teilnahme</w:t>
      </w:r>
      <w:r w:rsidR="00400E97">
        <w:rPr>
          <w:rFonts w:ascii="Arial" w:hAnsi="Arial" w:cs="Arial"/>
        </w:rPr>
        <w:t>dauer</w:t>
      </w:r>
      <w:r w:rsidR="00F720E7">
        <w:rPr>
          <w:rFonts w:ascii="Arial" w:hAnsi="Arial" w:cs="Arial"/>
        </w:rPr>
        <w:t xml:space="preserve"> (Ende </w:t>
      </w:r>
      <w:r w:rsidR="00F720E7" w:rsidRPr="00046F68">
        <w:rPr>
          <w:rFonts w:ascii="Arial" w:hAnsi="Arial" w:cs="Arial"/>
        </w:rPr>
        <w:t xml:space="preserve">individuelle </w:t>
      </w:r>
      <w:r w:rsidR="006B7E25">
        <w:rPr>
          <w:rFonts w:ascii="Arial" w:hAnsi="Arial" w:cs="Arial"/>
        </w:rPr>
        <w:t>Teilnahme</w:t>
      </w:r>
      <w:r w:rsidR="006B7E25" w:rsidRPr="00046F68">
        <w:rPr>
          <w:rFonts w:ascii="Arial" w:hAnsi="Arial" w:cs="Arial"/>
        </w:rPr>
        <w:t>dauer</w:t>
      </w:r>
      <w:r w:rsidR="006B7E25">
        <w:rPr>
          <w:rFonts w:ascii="Arial" w:hAnsi="Arial" w:cs="Arial"/>
        </w:rPr>
        <w:t xml:space="preserve"> </w:t>
      </w:r>
      <w:r w:rsidR="00F720E7">
        <w:rPr>
          <w:rFonts w:ascii="Arial" w:hAnsi="Arial" w:cs="Arial"/>
        </w:rPr>
        <w:t>oder Eingliederung in sozialversicherungspflichtige Beschäftigung)</w:t>
      </w:r>
      <w:r w:rsidR="003C5481" w:rsidRPr="003C5481">
        <w:rPr>
          <w:rFonts w:ascii="Arial" w:hAnsi="Arial" w:cs="Arial"/>
          <w:sz w:val="18"/>
          <w:szCs w:val="18"/>
        </w:rPr>
        <w:t>)</w:t>
      </w:r>
    </w:p>
    <w:p w:rsidR="008F4223" w:rsidRPr="00BA50FC" w:rsidRDefault="008F4223" w:rsidP="008F4223">
      <w:pPr>
        <w:rPr>
          <w:rFonts w:ascii="Arial" w:hAnsi="Arial" w:cs="Arial"/>
          <w:b/>
        </w:rPr>
      </w:pPr>
    </w:p>
    <w:p w:rsidR="008F4223" w:rsidRPr="004A5AE7" w:rsidRDefault="00F720E7" w:rsidP="008F4223">
      <w:pPr>
        <w:spacing w:line="360" w:lineRule="auto"/>
        <w:rPr>
          <w:rFonts w:ascii="Arial" w:hAnsi="Arial" w:cs="Arial"/>
          <w:b/>
          <w:sz w:val="22"/>
          <w:szCs w:val="22"/>
          <w:u w:val="single"/>
        </w:rPr>
      </w:pPr>
      <w:r>
        <w:rPr>
          <w:rFonts w:ascii="Arial" w:hAnsi="Arial" w:cs="Arial"/>
          <w:b/>
          <w:sz w:val="22"/>
          <w:szCs w:val="22"/>
          <w:u w:val="single"/>
        </w:rPr>
        <w:t xml:space="preserve">Aktivierungs- und </w:t>
      </w:r>
      <w:r w:rsidR="00B06EC8">
        <w:rPr>
          <w:rFonts w:ascii="Arial" w:hAnsi="Arial" w:cs="Arial"/>
          <w:b/>
          <w:sz w:val="22"/>
          <w:szCs w:val="22"/>
          <w:u w:val="single"/>
        </w:rPr>
        <w:t>Integrationsfortschritt</w:t>
      </w:r>
      <w:r w:rsidR="006E5A48">
        <w:rPr>
          <w:rFonts w:ascii="Arial" w:hAnsi="Arial" w:cs="Arial"/>
          <w:b/>
          <w:sz w:val="22"/>
          <w:szCs w:val="22"/>
          <w:u w:val="single"/>
        </w:rPr>
        <w:t xml:space="preserve">splan </w:t>
      </w:r>
      <w:r w:rsidR="006E5A48" w:rsidRPr="006E5A48">
        <w:rPr>
          <w:rFonts w:ascii="Arial" w:hAnsi="Arial" w:cs="Arial"/>
          <w:sz w:val="16"/>
          <w:szCs w:val="16"/>
          <w:u w:val="single"/>
        </w:rPr>
        <w:t>(</w:t>
      </w:r>
      <w:r w:rsidR="008F4223" w:rsidRPr="006E5A48">
        <w:rPr>
          <w:rFonts w:ascii="Arial" w:hAnsi="Arial" w:cs="Arial"/>
          <w:sz w:val="16"/>
          <w:szCs w:val="16"/>
          <w:u w:val="single"/>
        </w:rPr>
        <w:t>Beschreibung der geleisteten Aktivitäten</w:t>
      </w:r>
      <w:r w:rsidR="001416D9" w:rsidRPr="001416D9">
        <w:rPr>
          <w:rFonts w:ascii="Arial" w:hAnsi="Arial" w:cs="Arial"/>
          <w:sz w:val="16"/>
          <w:szCs w:val="16"/>
          <w:u w:val="single"/>
        </w:rPr>
        <w:t>)</w:t>
      </w:r>
      <w:r w:rsidR="008F4223" w:rsidRPr="004A5AE7">
        <w:rPr>
          <w:rFonts w:ascii="Arial" w:hAnsi="Arial" w:cs="Arial"/>
          <w:b/>
          <w:sz w:val="22"/>
          <w:szCs w:val="22"/>
          <w:u w:val="single"/>
        </w:rPr>
        <w:t>:</w:t>
      </w:r>
    </w:p>
    <w:p w:rsidR="008F4223" w:rsidRPr="00BA50FC" w:rsidRDefault="005B49AD" w:rsidP="001F4B52">
      <w:pPr>
        <w:numPr>
          <w:ilvl w:val="0"/>
          <w:numId w:val="1"/>
        </w:numPr>
        <w:rPr>
          <w:rFonts w:ascii="Arial" w:hAnsi="Arial" w:cs="Arial"/>
          <w:b/>
        </w:rPr>
      </w:pPr>
      <w:r>
        <w:rPr>
          <w:rFonts w:ascii="Arial" w:hAnsi="Arial" w:cs="Arial"/>
          <w:b/>
        </w:rPr>
        <w:t>Inhalte des Erstgesprächs</w:t>
      </w:r>
    </w:p>
    <w:tbl>
      <w:tblPr>
        <w:tblW w:w="0" w:type="auto"/>
        <w:tblInd w:w="3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1204"/>
        <w:gridCol w:w="8364"/>
      </w:tblGrid>
      <w:tr w:rsidR="005B49AD" w:rsidRPr="001F4B52" w:rsidTr="001F4B52">
        <w:tc>
          <w:tcPr>
            <w:tcW w:w="1204" w:type="dxa"/>
            <w:tcBorders>
              <w:top w:val="single" w:sz="4" w:space="0" w:color="auto"/>
              <w:bottom w:val="single" w:sz="4" w:space="0" w:color="auto"/>
            </w:tcBorders>
          </w:tcPr>
          <w:p w:rsidR="005B49AD" w:rsidRPr="001F4B52" w:rsidRDefault="005B49AD" w:rsidP="00DF6AE6">
            <w:pPr>
              <w:rPr>
                <w:rFonts w:ascii="Arial" w:hAnsi="Arial" w:cs="Arial"/>
                <w:b/>
              </w:rPr>
            </w:pPr>
            <w:r w:rsidRPr="001F4B52">
              <w:rPr>
                <w:rFonts w:ascii="Arial" w:hAnsi="Arial" w:cs="Arial"/>
                <w:b/>
              </w:rPr>
              <w:t>Datum</w:t>
            </w:r>
          </w:p>
        </w:tc>
        <w:tc>
          <w:tcPr>
            <w:tcW w:w="8364" w:type="dxa"/>
            <w:tcBorders>
              <w:top w:val="single" w:sz="4" w:space="0" w:color="auto"/>
              <w:bottom w:val="single" w:sz="4" w:space="0" w:color="auto"/>
            </w:tcBorders>
          </w:tcPr>
          <w:p w:rsidR="005B49AD" w:rsidRPr="001F4B52" w:rsidRDefault="005B49AD" w:rsidP="00DF6AE6">
            <w:pPr>
              <w:rPr>
                <w:rFonts w:ascii="Arial" w:hAnsi="Arial" w:cs="Arial"/>
                <w:b/>
              </w:rPr>
            </w:pPr>
            <w:r w:rsidRPr="001F4B52">
              <w:rPr>
                <w:rFonts w:ascii="Arial" w:hAnsi="Arial" w:cs="Arial"/>
                <w:b/>
              </w:rPr>
              <w:t>Beschreibung</w:t>
            </w:r>
          </w:p>
        </w:tc>
      </w:tr>
      <w:tr w:rsidR="005B49AD" w:rsidRPr="001F4B52" w:rsidTr="001F4B52">
        <w:tc>
          <w:tcPr>
            <w:tcW w:w="1204" w:type="dxa"/>
            <w:tcBorders>
              <w:top w:val="single" w:sz="4" w:space="0" w:color="auto"/>
              <w:bottom w:val="single" w:sz="4" w:space="0" w:color="auto"/>
            </w:tcBorders>
          </w:tcPr>
          <w:p w:rsidR="005B49AD" w:rsidRPr="001F4B52" w:rsidRDefault="009F26AB" w:rsidP="00DF6AE6">
            <w:pPr>
              <w:rPr>
                <w:rFonts w:ascii="Arial" w:hAnsi="Arial" w:cs="Arial"/>
                <w:b/>
              </w:rPr>
            </w:pPr>
            <w:r w:rsidRPr="001F4B52">
              <w:rPr>
                <w:rFonts w:ascii="Arial" w:hAnsi="Arial" w:cs="Arial"/>
                <w:b/>
              </w:rPr>
              <w:fldChar w:fldCharType="begin">
                <w:ffData>
                  <w:name w:val="Text386"/>
                  <w:enabled/>
                  <w:calcOnExit w:val="0"/>
                  <w:textInput/>
                </w:ffData>
              </w:fldChar>
            </w:r>
            <w:bookmarkStart w:id="2" w:name="Text386"/>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bookmarkEnd w:id="2"/>
          </w:p>
        </w:tc>
        <w:tc>
          <w:tcPr>
            <w:tcW w:w="8364" w:type="dxa"/>
            <w:tcBorders>
              <w:top w:val="single" w:sz="4" w:space="0" w:color="auto"/>
              <w:bottom w:val="single" w:sz="4" w:space="0" w:color="auto"/>
            </w:tcBorders>
          </w:tcPr>
          <w:p w:rsidR="005B49AD" w:rsidRPr="00BA50FC" w:rsidRDefault="009F26AB">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bl>
    <w:p w:rsidR="006E5A48" w:rsidRDefault="006E5A48" w:rsidP="006E5A48">
      <w:pPr>
        <w:rPr>
          <w:rFonts w:ascii="Arial" w:hAnsi="Arial" w:cs="Arial"/>
          <w:b/>
        </w:rPr>
      </w:pPr>
    </w:p>
    <w:p w:rsidR="005B49AD" w:rsidRPr="00BA50FC" w:rsidRDefault="005B49AD" w:rsidP="001F4B52">
      <w:pPr>
        <w:numPr>
          <w:ilvl w:val="0"/>
          <w:numId w:val="1"/>
        </w:numPr>
        <w:rPr>
          <w:rFonts w:ascii="Arial" w:hAnsi="Arial" w:cs="Arial"/>
          <w:b/>
        </w:rPr>
      </w:pPr>
      <w:r w:rsidRPr="00BA50FC">
        <w:rPr>
          <w:rFonts w:ascii="Arial" w:hAnsi="Arial" w:cs="Arial"/>
          <w:b/>
        </w:rPr>
        <w:t>Kontakte</w:t>
      </w:r>
    </w:p>
    <w:tbl>
      <w:tblPr>
        <w:tblW w:w="0" w:type="auto"/>
        <w:tblInd w:w="3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1204"/>
        <w:gridCol w:w="1560"/>
        <w:gridCol w:w="6804"/>
      </w:tblGrid>
      <w:tr w:rsidR="005B49AD" w:rsidRPr="001F4B52" w:rsidTr="001F4B52">
        <w:tc>
          <w:tcPr>
            <w:tcW w:w="1204" w:type="dxa"/>
            <w:tcBorders>
              <w:top w:val="single" w:sz="4" w:space="0" w:color="auto"/>
              <w:bottom w:val="single" w:sz="4" w:space="0" w:color="auto"/>
            </w:tcBorders>
          </w:tcPr>
          <w:p w:rsidR="005B49AD" w:rsidRPr="001F4B52" w:rsidRDefault="000049A6" w:rsidP="006E5A48">
            <w:pPr>
              <w:rPr>
                <w:rFonts w:ascii="Arial" w:hAnsi="Arial" w:cs="Arial"/>
                <w:b/>
              </w:rPr>
            </w:pPr>
            <w:r w:rsidRPr="001F4B52">
              <w:rPr>
                <w:rFonts w:ascii="Arial" w:hAnsi="Arial" w:cs="Arial"/>
                <w:b/>
              </w:rPr>
              <w:t>Datum</w:t>
            </w:r>
          </w:p>
        </w:tc>
        <w:tc>
          <w:tcPr>
            <w:tcW w:w="1560" w:type="dxa"/>
            <w:tcBorders>
              <w:top w:val="single" w:sz="4" w:space="0" w:color="auto"/>
              <w:bottom w:val="single" w:sz="4" w:space="0" w:color="auto"/>
            </w:tcBorders>
          </w:tcPr>
          <w:p w:rsidR="001F1F92" w:rsidRPr="001F4B52" w:rsidRDefault="005B49AD" w:rsidP="006E5A48">
            <w:pPr>
              <w:rPr>
                <w:rFonts w:ascii="Arial" w:hAnsi="Arial" w:cs="Arial"/>
                <w:b/>
              </w:rPr>
            </w:pPr>
            <w:r w:rsidRPr="001F4B52">
              <w:rPr>
                <w:rFonts w:ascii="Arial" w:hAnsi="Arial" w:cs="Arial"/>
                <w:b/>
              </w:rPr>
              <w:t>Persönlich/</w:t>
            </w:r>
          </w:p>
          <w:p w:rsidR="005B49AD" w:rsidRPr="001F4B52" w:rsidRDefault="005B49AD" w:rsidP="006E5A48">
            <w:pPr>
              <w:rPr>
                <w:rFonts w:ascii="Arial" w:hAnsi="Arial" w:cs="Arial"/>
                <w:b/>
              </w:rPr>
            </w:pPr>
            <w:r w:rsidRPr="001F4B52">
              <w:rPr>
                <w:rFonts w:ascii="Arial" w:hAnsi="Arial" w:cs="Arial"/>
                <w:b/>
              </w:rPr>
              <w:t>Telefonisch</w:t>
            </w:r>
          </w:p>
        </w:tc>
        <w:tc>
          <w:tcPr>
            <w:tcW w:w="6804" w:type="dxa"/>
            <w:tcBorders>
              <w:top w:val="single" w:sz="4" w:space="0" w:color="auto"/>
              <w:bottom w:val="single" w:sz="4" w:space="0" w:color="auto"/>
            </w:tcBorders>
          </w:tcPr>
          <w:p w:rsidR="005B49AD" w:rsidRPr="001F4B52" w:rsidRDefault="001F1F92" w:rsidP="006E5A48">
            <w:pPr>
              <w:rPr>
                <w:rFonts w:ascii="Arial" w:hAnsi="Arial" w:cs="Arial"/>
                <w:b/>
              </w:rPr>
            </w:pPr>
            <w:r w:rsidRPr="001F4B52">
              <w:rPr>
                <w:rFonts w:ascii="Arial" w:hAnsi="Arial" w:cs="Arial"/>
                <w:b/>
              </w:rPr>
              <w:t>Anlass/Inhalt</w:t>
            </w:r>
          </w:p>
        </w:tc>
      </w:tr>
      <w:tr w:rsidR="005B49AD" w:rsidRPr="001F4B52" w:rsidTr="001F4B52">
        <w:tc>
          <w:tcPr>
            <w:tcW w:w="1204" w:type="dxa"/>
            <w:tcBorders>
              <w:top w:val="single" w:sz="4" w:space="0" w:color="auto"/>
            </w:tcBorders>
          </w:tcPr>
          <w:p w:rsidR="005B49AD" w:rsidRPr="001F4B52" w:rsidRDefault="009F26AB" w:rsidP="006E5A48">
            <w:pPr>
              <w:rPr>
                <w:rFonts w:ascii="Arial" w:hAnsi="Arial" w:cs="Arial"/>
                <w:b/>
              </w:rPr>
            </w:pPr>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Borders>
              <w:top w:val="single" w:sz="4" w:space="0" w:color="auto"/>
            </w:tcBorders>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Borders>
              <w:top w:val="single" w:sz="4" w:space="0" w:color="auto"/>
            </w:tcBorders>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1F4B52" w:rsidRDefault="009F26AB" w:rsidP="006E5A48">
            <w:pPr>
              <w:rPr>
                <w:rFonts w:ascii="Arial" w:hAnsi="Arial" w:cs="Arial"/>
                <w:b/>
              </w:rPr>
            </w:pPr>
            <w:r w:rsidRPr="001F4B52">
              <w:rPr>
                <w:rFonts w:ascii="Arial" w:hAnsi="Arial" w:cs="Arial"/>
                <w:b/>
              </w:rPr>
              <w:fldChar w:fldCharType="begin">
                <w:ffData>
                  <w:name w:val="Text387"/>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9F26AB"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bl>
    <w:p w:rsidR="005B49AD" w:rsidRDefault="004714D3" w:rsidP="005B49AD">
      <w:pPr>
        <w:rPr>
          <w:rFonts w:ascii="Arial" w:hAnsi="Arial" w:cs="Arial"/>
          <w:sz w:val="16"/>
          <w:szCs w:val="16"/>
        </w:rPr>
      </w:pPr>
      <w:r>
        <w:rPr>
          <w:rFonts w:ascii="Arial" w:hAnsi="Arial" w:cs="Arial"/>
          <w:sz w:val="16"/>
          <w:szCs w:val="16"/>
        </w:rPr>
        <w:t>(</w:t>
      </w:r>
      <w:r w:rsidR="005B49AD" w:rsidRPr="006B2ACD">
        <w:rPr>
          <w:rFonts w:ascii="Arial" w:hAnsi="Arial" w:cs="Arial"/>
          <w:sz w:val="16"/>
          <w:szCs w:val="16"/>
        </w:rPr>
        <w:t>weitere Kontakte als Anhang zur Tabelle beifügen)</w:t>
      </w:r>
    </w:p>
    <w:p w:rsidR="006E3BA7" w:rsidRPr="003324A3" w:rsidRDefault="006E3BA7" w:rsidP="005B49AD">
      <w:pPr>
        <w:rPr>
          <w:rFonts w:ascii="Arial" w:hAnsi="Arial" w:cs="Arial"/>
        </w:rPr>
      </w:pPr>
    </w:p>
    <w:p w:rsidR="001F1F92" w:rsidRPr="00BA50FC" w:rsidRDefault="00627EBC" w:rsidP="001F4B52">
      <w:pPr>
        <w:numPr>
          <w:ilvl w:val="0"/>
          <w:numId w:val="1"/>
        </w:numPr>
        <w:rPr>
          <w:rFonts w:ascii="Arial" w:hAnsi="Arial" w:cs="Arial"/>
          <w:b/>
        </w:rPr>
      </w:pPr>
      <w:r>
        <w:rPr>
          <w:rFonts w:ascii="Arial" w:hAnsi="Arial" w:cs="Arial"/>
          <w:b/>
        </w:rPr>
        <w:t>Ziel</w:t>
      </w:r>
      <w:r w:rsidR="001F1F92">
        <w:rPr>
          <w:rFonts w:ascii="Arial" w:hAnsi="Arial" w:cs="Arial"/>
          <w:b/>
        </w:rPr>
        <w:t>vereinbarung und Beschreibung der Maßnahmen (fortlaufend)</w:t>
      </w:r>
    </w:p>
    <w:tbl>
      <w:tblPr>
        <w:tblW w:w="0" w:type="auto"/>
        <w:tblInd w:w="3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1204"/>
        <w:gridCol w:w="8364"/>
      </w:tblGrid>
      <w:tr w:rsidR="001F1F92" w:rsidRPr="001F4B52" w:rsidTr="001F4B52">
        <w:tc>
          <w:tcPr>
            <w:tcW w:w="1204" w:type="dxa"/>
            <w:tcBorders>
              <w:top w:val="single" w:sz="4" w:space="0" w:color="auto"/>
              <w:bottom w:val="single" w:sz="4" w:space="0" w:color="auto"/>
            </w:tcBorders>
          </w:tcPr>
          <w:p w:rsidR="001F1F92" w:rsidRPr="001F4B52" w:rsidRDefault="001F1F92" w:rsidP="00AE30AB">
            <w:pPr>
              <w:rPr>
                <w:rFonts w:ascii="Arial" w:hAnsi="Arial" w:cs="Arial"/>
                <w:b/>
              </w:rPr>
            </w:pPr>
            <w:r w:rsidRPr="001F4B52">
              <w:rPr>
                <w:rFonts w:ascii="Arial" w:hAnsi="Arial" w:cs="Arial"/>
                <w:b/>
              </w:rPr>
              <w:t>Datum</w:t>
            </w:r>
          </w:p>
        </w:tc>
        <w:tc>
          <w:tcPr>
            <w:tcW w:w="8364" w:type="dxa"/>
            <w:tcBorders>
              <w:top w:val="single" w:sz="4" w:space="0" w:color="auto"/>
              <w:bottom w:val="single" w:sz="4" w:space="0" w:color="auto"/>
            </w:tcBorders>
          </w:tcPr>
          <w:p w:rsidR="001F1F92" w:rsidRPr="001F4B52" w:rsidRDefault="001F1F92" w:rsidP="00AE30AB">
            <w:pPr>
              <w:rPr>
                <w:rFonts w:ascii="Arial" w:hAnsi="Arial" w:cs="Arial"/>
                <w:b/>
              </w:rPr>
            </w:pPr>
            <w:r w:rsidRPr="001F4B52">
              <w:rPr>
                <w:rFonts w:ascii="Arial" w:hAnsi="Arial" w:cs="Arial"/>
                <w:b/>
              </w:rPr>
              <w:t>Beschreibung</w:t>
            </w:r>
          </w:p>
        </w:tc>
      </w:tr>
      <w:tr w:rsidR="001F1F92" w:rsidRPr="001F4B52" w:rsidTr="001F4B52">
        <w:tc>
          <w:tcPr>
            <w:tcW w:w="1204" w:type="dxa"/>
            <w:tcBorders>
              <w:top w:val="single" w:sz="4" w:space="0" w:color="auto"/>
              <w:bottom w:val="single" w:sz="4" w:space="0" w:color="auto"/>
            </w:tcBorders>
          </w:tcPr>
          <w:p w:rsidR="001F1F92" w:rsidRPr="001F4B52" w:rsidRDefault="009F26AB"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9F26AB"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1F1F92" w:rsidRPr="001F4B52" w:rsidTr="001F4B52">
        <w:tc>
          <w:tcPr>
            <w:tcW w:w="1204" w:type="dxa"/>
            <w:tcBorders>
              <w:top w:val="single" w:sz="4" w:space="0" w:color="auto"/>
              <w:bottom w:val="single" w:sz="4" w:space="0" w:color="auto"/>
            </w:tcBorders>
          </w:tcPr>
          <w:p w:rsidR="001F1F92" w:rsidRPr="001F4B52" w:rsidRDefault="009F26AB"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9F26AB"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1F1F92" w:rsidRPr="001F4B52" w:rsidTr="001F4B52">
        <w:tc>
          <w:tcPr>
            <w:tcW w:w="1204" w:type="dxa"/>
            <w:tcBorders>
              <w:top w:val="single" w:sz="4" w:space="0" w:color="auto"/>
              <w:bottom w:val="single" w:sz="4" w:space="0" w:color="auto"/>
            </w:tcBorders>
          </w:tcPr>
          <w:p w:rsidR="001F1F92" w:rsidRPr="001F4B52" w:rsidRDefault="009F26AB"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9F26AB"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1F1F92" w:rsidRPr="001F4B52" w:rsidTr="001F4B52">
        <w:tc>
          <w:tcPr>
            <w:tcW w:w="1204" w:type="dxa"/>
            <w:tcBorders>
              <w:top w:val="single" w:sz="4" w:space="0" w:color="auto"/>
              <w:bottom w:val="single" w:sz="4" w:space="0" w:color="auto"/>
            </w:tcBorders>
          </w:tcPr>
          <w:p w:rsidR="001F1F92" w:rsidRPr="001F4B52" w:rsidRDefault="009F26AB"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9F26AB"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1F1F92" w:rsidRPr="001F4B52" w:rsidTr="001F4B52">
        <w:tc>
          <w:tcPr>
            <w:tcW w:w="1204" w:type="dxa"/>
            <w:tcBorders>
              <w:top w:val="single" w:sz="4" w:space="0" w:color="auto"/>
              <w:bottom w:val="single" w:sz="4" w:space="0" w:color="auto"/>
            </w:tcBorders>
          </w:tcPr>
          <w:p w:rsidR="001F1F92" w:rsidRPr="001F4B52" w:rsidRDefault="009F26AB"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9F26AB"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bl>
    <w:p w:rsidR="00B317AB" w:rsidRDefault="004714D3" w:rsidP="001F1F92">
      <w:pPr>
        <w:rPr>
          <w:rFonts w:ascii="Arial" w:hAnsi="Arial" w:cs="Arial"/>
          <w:sz w:val="16"/>
          <w:szCs w:val="16"/>
        </w:rPr>
      </w:pPr>
      <w:r>
        <w:rPr>
          <w:rFonts w:ascii="Arial" w:hAnsi="Arial" w:cs="Arial"/>
          <w:sz w:val="16"/>
          <w:szCs w:val="16"/>
        </w:rPr>
        <w:t>(</w:t>
      </w:r>
      <w:r w:rsidR="001F1F92" w:rsidRPr="006B2ACD">
        <w:rPr>
          <w:rFonts w:ascii="Arial" w:hAnsi="Arial" w:cs="Arial"/>
          <w:sz w:val="16"/>
          <w:szCs w:val="16"/>
        </w:rPr>
        <w:t xml:space="preserve">weitere </w:t>
      </w:r>
      <w:r w:rsidR="001F1F92">
        <w:rPr>
          <w:rFonts w:ascii="Arial" w:hAnsi="Arial" w:cs="Arial"/>
          <w:sz w:val="16"/>
          <w:szCs w:val="16"/>
        </w:rPr>
        <w:t>Angaben</w:t>
      </w:r>
      <w:r w:rsidR="00C82910">
        <w:rPr>
          <w:rFonts w:ascii="Arial" w:hAnsi="Arial" w:cs="Arial"/>
          <w:sz w:val="16"/>
          <w:szCs w:val="16"/>
        </w:rPr>
        <w:t xml:space="preserve"> als</w:t>
      </w:r>
      <w:r w:rsidR="001F1F92" w:rsidRPr="006B2ACD">
        <w:rPr>
          <w:rFonts w:ascii="Arial" w:hAnsi="Arial" w:cs="Arial"/>
          <w:sz w:val="16"/>
          <w:szCs w:val="16"/>
        </w:rPr>
        <w:t xml:space="preserve"> Anhang zur Tabelle beifügen)</w:t>
      </w:r>
    </w:p>
    <w:p w:rsidR="00B317AB" w:rsidRDefault="00B317AB">
      <w:pPr>
        <w:rPr>
          <w:rFonts w:ascii="Arial" w:hAnsi="Arial" w:cs="Arial"/>
          <w:sz w:val="16"/>
          <w:szCs w:val="16"/>
        </w:rPr>
      </w:pPr>
      <w:r>
        <w:rPr>
          <w:rFonts w:ascii="Arial" w:hAnsi="Arial" w:cs="Arial"/>
          <w:sz w:val="16"/>
          <w:szCs w:val="16"/>
        </w:rPr>
        <w:br w:type="page"/>
      </w:r>
    </w:p>
    <w:p w:rsidR="001F1F92" w:rsidRPr="00BA50FC" w:rsidRDefault="00AE30AB" w:rsidP="001F4B52">
      <w:pPr>
        <w:numPr>
          <w:ilvl w:val="0"/>
          <w:numId w:val="1"/>
        </w:numPr>
        <w:rPr>
          <w:rFonts w:ascii="Arial" w:hAnsi="Arial" w:cs="Arial"/>
          <w:b/>
        </w:rPr>
      </w:pPr>
      <w:r>
        <w:rPr>
          <w:rFonts w:ascii="Arial" w:hAnsi="Arial" w:cs="Arial"/>
          <w:b/>
        </w:rPr>
        <w:lastRenderedPageBreak/>
        <w:t xml:space="preserve">Umsetzung und Nachhaltung der Maßnahmen aus der </w:t>
      </w:r>
      <w:r w:rsidR="00627EBC">
        <w:rPr>
          <w:rFonts w:ascii="Arial" w:hAnsi="Arial" w:cs="Arial"/>
          <w:b/>
        </w:rPr>
        <w:t>Z</w:t>
      </w:r>
      <w:r>
        <w:rPr>
          <w:rFonts w:ascii="Arial" w:hAnsi="Arial" w:cs="Arial"/>
          <w:b/>
        </w:rPr>
        <w:t>ie</w:t>
      </w:r>
      <w:r w:rsidR="00627EBC">
        <w:rPr>
          <w:rFonts w:ascii="Arial" w:hAnsi="Arial" w:cs="Arial"/>
          <w:b/>
        </w:rPr>
        <w:t>l</w:t>
      </w:r>
      <w:r>
        <w:rPr>
          <w:rFonts w:ascii="Arial" w:hAnsi="Arial" w:cs="Arial"/>
          <w:b/>
        </w:rPr>
        <w:t>vereinbarung (fortlaufend)</w:t>
      </w:r>
    </w:p>
    <w:tbl>
      <w:tblPr>
        <w:tblW w:w="0" w:type="auto"/>
        <w:tblInd w:w="3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1204"/>
        <w:gridCol w:w="8364"/>
      </w:tblGrid>
      <w:tr w:rsidR="001F1F92" w:rsidRPr="001F4B52" w:rsidTr="001F4B52">
        <w:tc>
          <w:tcPr>
            <w:tcW w:w="1204" w:type="dxa"/>
            <w:tcBorders>
              <w:top w:val="single" w:sz="4" w:space="0" w:color="auto"/>
              <w:bottom w:val="single" w:sz="4" w:space="0" w:color="auto"/>
            </w:tcBorders>
          </w:tcPr>
          <w:p w:rsidR="001F1F92" w:rsidRPr="001F4B52" w:rsidRDefault="001F1F92" w:rsidP="00AE30AB">
            <w:pPr>
              <w:rPr>
                <w:rFonts w:ascii="Arial" w:hAnsi="Arial" w:cs="Arial"/>
                <w:b/>
              </w:rPr>
            </w:pPr>
            <w:r w:rsidRPr="001F4B52">
              <w:rPr>
                <w:rFonts w:ascii="Arial" w:hAnsi="Arial" w:cs="Arial"/>
                <w:b/>
              </w:rPr>
              <w:t>Datum</w:t>
            </w:r>
          </w:p>
        </w:tc>
        <w:tc>
          <w:tcPr>
            <w:tcW w:w="8364" w:type="dxa"/>
            <w:tcBorders>
              <w:top w:val="single" w:sz="4" w:space="0" w:color="auto"/>
              <w:bottom w:val="single" w:sz="4" w:space="0" w:color="auto"/>
            </w:tcBorders>
          </w:tcPr>
          <w:p w:rsidR="001F1F92" w:rsidRPr="001F4B52" w:rsidRDefault="00AE30AB" w:rsidP="00AE30AB">
            <w:pPr>
              <w:rPr>
                <w:rFonts w:ascii="Arial" w:hAnsi="Arial" w:cs="Arial"/>
                <w:b/>
              </w:rPr>
            </w:pPr>
            <w:r w:rsidRPr="001F4B52">
              <w:rPr>
                <w:rFonts w:ascii="Arial" w:hAnsi="Arial" w:cs="Arial"/>
                <w:b/>
              </w:rPr>
              <w:t>Aktivitäten</w:t>
            </w:r>
          </w:p>
        </w:tc>
      </w:tr>
      <w:tr w:rsidR="001F1F92" w:rsidRPr="001F4B52" w:rsidTr="001F4B52">
        <w:tc>
          <w:tcPr>
            <w:tcW w:w="1204" w:type="dxa"/>
            <w:tcBorders>
              <w:top w:val="single" w:sz="4" w:space="0" w:color="auto"/>
              <w:bottom w:val="single" w:sz="4" w:space="0" w:color="auto"/>
            </w:tcBorders>
          </w:tcPr>
          <w:p w:rsidR="001F1F92" w:rsidRPr="001F4B52" w:rsidRDefault="009F26AB"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9F26AB"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AE30AB" w:rsidRPr="001F4B52" w:rsidTr="001F4B52">
        <w:tc>
          <w:tcPr>
            <w:tcW w:w="1204" w:type="dxa"/>
            <w:tcBorders>
              <w:top w:val="single" w:sz="4" w:space="0" w:color="auto"/>
              <w:bottom w:val="single" w:sz="4" w:space="0" w:color="auto"/>
            </w:tcBorders>
          </w:tcPr>
          <w:p w:rsidR="00AE30AB" w:rsidRPr="001F4B52" w:rsidRDefault="009F26AB" w:rsidP="00AE30AB">
            <w:pPr>
              <w:rPr>
                <w:rFonts w:ascii="Arial" w:hAnsi="Arial" w:cs="Arial"/>
                <w:b/>
              </w:rPr>
            </w:pPr>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AE30AB" w:rsidRPr="00BA50FC" w:rsidRDefault="009F26AB" w:rsidP="00AE30AB">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AE30AB" w:rsidRPr="001F4B52" w:rsidTr="001F4B52">
        <w:tc>
          <w:tcPr>
            <w:tcW w:w="1204" w:type="dxa"/>
            <w:tcBorders>
              <w:top w:val="single" w:sz="4" w:space="0" w:color="auto"/>
              <w:bottom w:val="single" w:sz="4" w:space="0" w:color="auto"/>
            </w:tcBorders>
          </w:tcPr>
          <w:p w:rsidR="00AE30AB" w:rsidRPr="001F4B52" w:rsidRDefault="009F26AB" w:rsidP="00AE30AB">
            <w:pPr>
              <w:rPr>
                <w:rFonts w:ascii="Arial" w:hAnsi="Arial" w:cs="Arial"/>
                <w:b/>
              </w:rPr>
            </w:pPr>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AE30AB" w:rsidRPr="00BA50FC" w:rsidRDefault="009F26AB" w:rsidP="00AE30AB">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AE30AB" w:rsidRPr="001F4B52" w:rsidTr="001F4B52">
        <w:tc>
          <w:tcPr>
            <w:tcW w:w="1204" w:type="dxa"/>
            <w:tcBorders>
              <w:top w:val="single" w:sz="4" w:space="0" w:color="auto"/>
              <w:bottom w:val="single" w:sz="4" w:space="0" w:color="auto"/>
            </w:tcBorders>
          </w:tcPr>
          <w:p w:rsidR="00AE30AB" w:rsidRPr="001F4B52" w:rsidRDefault="009F26AB" w:rsidP="00AE30AB">
            <w:pPr>
              <w:rPr>
                <w:rFonts w:ascii="Arial" w:hAnsi="Arial" w:cs="Arial"/>
                <w:b/>
              </w:rPr>
            </w:pPr>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AE30AB" w:rsidRPr="00BA50FC" w:rsidRDefault="009F26AB" w:rsidP="00AE30AB">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AE30AB" w:rsidRPr="001F4B52" w:rsidTr="001F4B52">
        <w:tc>
          <w:tcPr>
            <w:tcW w:w="1204" w:type="dxa"/>
            <w:tcBorders>
              <w:top w:val="single" w:sz="4" w:space="0" w:color="auto"/>
              <w:bottom w:val="single" w:sz="4" w:space="0" w:color="auto"/>
            </w:tcBorders>
          </w:tcPr>
          <w:p w:rsidR="00AE30AB" w:rsidRPr="001F4B52" w:rsidRDefault="009F26AB" w:rsidP="00AE30AB">
            <w:pPr>
              <w:rPr>
                <w:rFonts w:ascii="Arial" w:hAnsi="Arial" w:cs="Arial"/>
                <w:b/>
              </w:rPr>
            </w:pPr>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AE30AB" w:rsidRPr="00BA50FC" w:rsidRDefault="009F26AB" w:rsidP="00AE30AB">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bl>
    <w:p w:rsidR="00AE30AB" w:rsidRPr="006B2ACD" w:rsidRDefault="004714D3" w:rsidP="00AE30AB">
      <w:pPr>
        <w:rPr>
          <w:rFonts w:ascii="Arial" w:hAnsi="Arial" w:cs="Arial"/>
          <w:sz w:val="16"/>
          <w:szCs w:val="16"/>
        </w:rPr>
      </w:pPr>
      <w:r>
        <w:rPr>
          <w:rFonts w:ascii="Arial" w:hAnsi="Arial" w:cs="Arial"/>
          <w:sz w:val="16"/>
          <w:szCs w:val="16"/>
        </w:rPr>
        <w:t>(</w:t>
      </w:r>
      <w:r w:rsidR="00AE30AB" w:rsidRPr="006B2ACD">
        <w:rPr>
          <w:rFonts w:ascii="Arial" w:hAnsi="Arial" w:cs="Arial"/>
          <w:sz w:val="16"/>
          <w:szCs w:val="16"/>
        </w:rPr>
        <w:t xml:space="preserve">weitere </w:t>
      </w:r>
      <w:r w:rsidR="00AE30AB">
        <w:rPr>
          <w:rFonts w:ascii="Arial" w:hAnsi="Arial" w:cs="Arial"/>
          <w:sz w:val="16"/>
          <w:szCs w:val="16"/>
        </w:rPr>
        <w:t>Angaben</w:t>
      </w:r>
      <w:r w:rsidR="00C82910">
        <w:rPr>
          <w:rFonts w:ascii="Arial" w:hAnsi="Arial" w:cs="Arial"/>
          <w:sz w:val="16"/>
          <w:szCs w:val="16"/>
        </w:rPr>
        <w:t xml:space="preserve"> als </w:t>
      </w:r>
      <w:r w:rsidR="00AE30AB" w:rsidRPr="006B2ACD">
        <w:rPr>
          <w:rFonts w:ascii="Arial" w:hAnsi="Arial" w:cs="Arial"/>
          <w:sz w:val="16"/>
          <w:szCs w:val="16"/>
        </w:rPr>
        <w:t>Anhang zur Tabelle beifügen)</w:t>
      </w:r>
    </w:p>
    <w:p w:rsidR="008F4223" w:rsidRDefault="008F4223" w:rsidP="008F4223">
      <w:pPr>
        <w:rPr>
          <w:rFonts w:ascii="Arial" w:hAnsi="Arial" w:cs="Arial"/>
          <w:b/>
        </w:rPr>
      </w:pPr>
    </w:p>
    <w:p w:rsidR="00C82910" w:rsidRPr="00BA50FC" w:rsidRDefault="004714D3" w:rsidP="001F4B52">
      <w:pPr>
        <w:numPr>
          <w:ilvl w:val="0"/>
          <w:numId w:val="1"/>
        </w:numPr>
        <w:rPr>
          <w:rFonts w:ascii="Arial" w:hAnsi="Arial" w:cs="Arial"/>
          <w:b/>
        </w:rPr>
      </w:pPr>
      <w:r>
        <w:rPr>
          <w:rFonts w:ascii="Arial" w:hAnsi="Arial" w:cs="Arial"/>
          <w:b/>
        </w:rPr>
        <w:t>Einglieder</w:t>
      </w:r>
      <w:r w:rsidR="00C82910">
        <w:rPr>
          <w:rFonts w:ascii="Arial" w:hAnsi="Arial" w:cs="Arial"/>
          <w:b/>
        </w:rPr>
        <w:t>ungsaktivitäten - Vermittlungsvorschläge</w:t>
      </w:r>
    </w:p>
    <w:tbl>
      <w:tblPr>
        <w:tblW w:w="0" w:type="auto"/>
        <w:tblInd w:w="3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1139"/>
        <w:gridCol w:w="2475"/>
        <w:gridCol w:w="2268"/>
        <w:gridCol w:w="3686"/>
      </w:tblGrid>
      <w:tr w:rsidR="00C82910" w:rsidRPr="001F4B52" w:rsidTr="001F4B52">
        <w:tc>
          <w:tcPr>
            <w:tcW w:w="1139" w:type="dxa"/>
            <w:tcBorders>
              <w:top w:val="single" w:sz="4" w:space="0" w:color="auto"/>
              <w:bottom w:val="single" w:sz="4" w:space="0" w:color="auto"/>
            </w:tcBorders>
          </w:tcPr>
          <w:p w:rsidR="00C82910" w:rsidRPr="001F4B52" w:rsidRDefault="00C82910" w:rsidP="00C82910">
            <w:pPr>
              <w:rPr>
                <w:rFonts w:ascii="Arial" w:hAnsi="Arial" w:cs="Arial"/>
                <w:b/>
              </w:rPr>
            </w:pPr>
            <w:r w:rsidRPr="001F4B52">
              <w:rPr>
                <w:rFonts w:ascii="Arial" w:hAnsi="Arial" w:cs="Arial"/>
                <w:b/>
              </w:rPr>
              <w:t>Datum</w:t>
            </w:r>
          </w:p>
        </w:tc>
        <w:tc>
          <w:tcPr>
            <w:tcW w:w="2475" w:type="dxa"/>
            <w:tcBorders>
              <w:top w:val="single" w:sz="4" w:space="0" w:color="auto"/>
              <w:bottom w:val="single" w:sz="4" w:space="0" w:color="auto"/>
            </w:tcBorders>
          </w:tcPr>
          <w:p w:rsidR="00C82910" w:rsidRPr="001F4B52" w:rsidRDefault="00C82910" w:rsidP="00C82910">
            <w:pPr>
              <w:rPr>
                <w:rFonts w:ascii="Arial" w:hAnsi="Arial" w:cs="Arial"/>
                <w:b/>
              </w:rPr>
            </w:pPr>
            <w:r w:rsidRPr="001F4B52">
              <w:rPr>
                <w:rFonts w:ascii="Arial" w:hAnsi="Arial" w:cs="Arial"/>
                <w:b/>
              </w:rPr>
              <w:t>Arbeitgeber (Name und Ort)</w:t>
            </w:r>
          </w:p>
        </w:tc>
        <w:tc>
          <w:tcPr>
            <w:tcW w:w="2268" w:type="dxa"/>
            <w:tcBorders>
              <w:top w:val="single" w:sz="4" w:space="0" w:color="auto"/>
              <w:bottom w:val="single" w:sz="4" w:space="0" w:color="auto"/>
            </w:tcBorders>
          </w:tcPr>
          <w:p w:rsidR="00C82910" w:rsidRPr="001F4B52" w:rsidRDefault="00C82910" w:rsidP="00C82910">
            <w:pPr>
              <w:rPr>
                <w:rFonts w:ascii="Arial" w:hAnsi="Arial" w:cs="Arial"/>
                <w:b/>
              </w:rPr>
            </w:pPr>
            <w:r w:rsidRPr="001F4B52">
              <w:rPr>
                <w:rFonts w:ascii="Arial" w:hAnsi="Arial" w:cs="Arial"/>
                <w:b/>
              </w:rPr>
              <w:t>Tätigkeit</w:t>
            </w:r>
          </w:p>
        </w:tc>
        <w:tc>
          <w:tcPr>
            <w:tcW w:w="3686" w:type="dxa"/>
            <w:tcBorders>
              <w:top w:val="single" w:sz="4" w:space="0" w:color="auto"/>
              <w:bottom w:val="single" w:sz="4" w:space="0" w:color="auto"/>
            </w:tcBorders>
          </w:tcPr>
          <w:p w:rsidR="00C82910" w:rsidRPr="001F4B52" w:rsidRDefault="00C82910" w:rsidP="00C82910">
            <w:pPr>
              <w:rPr>
                <w:rFonts w:ascii="Arial" w:hAnsi="Arial" w:cs="Arial"/>
                <w:b/>
              </w:rPr>
            </w:pPr>
            <w:r w:rsidRPr="001F4B52">
              <w:rPr>
                <w:rFonts w:ascii="Arial" w:hAnsi="Arial" w:cs="Arial"/>
                <w:b/>
              </w:rPr>
              <w:t>Ergebnis</w:t>
            </w:r>
          </w:p>
        </w:tc>
      </w:tr>
      <w:tr w:rsidR="00C82910" w:rsidRPr="001F4B52" w:rsidTr="001F4B52">
        <w:tc>
          <w:tcPr>
            <w:tcW w:w="1139" w:type="dxa"/>
            <w:tcBorders>
              <w:top w:val="single" w:sz="4" w:space="0" w:color="auto"/>
            </w:tcBorders>
          </w:tcPr>
          <w:p w:rsidR="00C82910" w:rsidRPr="001F4B52" w:rsidRDefault="009F26AB" w:rsidP="00C82910">
            <w:pPr>
              <w:rPr>
                <w:rFonts w:ascii="Arial" w:hAnsi="Arial" w:cs="Arial"/>
                <w:b/>
              </w:rPr>
            </w:pPr>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Borders>
              <w:top w:val="single" w:sz="4" w:space="0" w:color="auto"/>
            </w:tcBorders>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Borders>
              <w:top w:val="single" w:sz="4" w:space="0" w:color="auto"/>
            </w:tcBorders>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Borders>
              <w:top w:val="single" w:sz="4" w:space="0" w:color="auto"/>
            </w:tcBorders>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1F4B52" w:rsidRDefault="009F26AB" w:rsidP="00C82910">
            <w:pPr>
              <w:rPr>
                <w:rFonts w:ascii="Arial" w:hAnsi="Arial" w:cs="Arial"/>
                <w:b/>
              </w:rPr>
            </w:pPr>
            <w:r w:rsidRPr="001F4B52">
              <w:rPr>
                <w:rFonts w:ascii="Arial" w:hAnsi="Arial" w:cs="Arial"/>
                <w:b/>
              </w:rPr>
              <w:fldChar w:fldCharType="begin">
                <w:ffData>
                  <w:name w:val="Text387"/>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9F26AB"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bl>
    <w:p w:rsidR="00C82910" w:rsidRPr="006B2ACD" w:rsidRDefault="004714D3" w:rsidP="00C82910">
      <w:pPr>
        <w:rPr>
          <w:rFonts w:ascii="Arial" w:hAnsi="Arial" w:cs="Arial"/>
          <w:sz w:val="16"/>
          <w:szCs w:val="16"/>
        </w:rPr>
      </w:pPr>
      <w:r>
        <w:rPr>
          <w:rFonts w:ascii="Arial" w:hAnsi="Arial" w:cs="Arial"/>
          <w:sz w:val="16"/>
          <w:szCs w:val="16"/>
        </w:rPr>
        <w:t>(</w:t>
      </w:r>
      <w:r w:rsidR="00C82910" w:rsidRPr="006B2ACD">
        <w:rPr>
          <w:rFonts w:ascii="Arial" w:hAnsi="Arial" w:cs="Arial"/>
          <w:sz w:val="16"/>
          <w:szCs w:val="16"/>
        </w:rPr>
        <w:t xml:space="preserve">weitere </w:t>
      </w:r>
      <w:r w:rsidR="00C82910">
        <w:rPr>
          <w:rFonts w:ascii="Arial" w:hAnsi="Arial" w:cs="Arial"/>
          <w:sz w:val="16"/>
          <w:szCs w:val="16"/>
        </w:rPr>
        <w:t xml:space="preserve">Angaben </w:t>
      </w:r>
      <w:r w:rsidR="00C82910" w:rsidRPr="006B2ACD">
        <w:rPr>
          <w:rFonts w:ascii="Arial" w:hAnsi="Arial" w:cs="Arial"/>
          <w:sz w:val="16"/>
          <w:szCs w:val="16"/>
        </w:rPr>
        <w:t>als Anhang zur Tabelle beifügen)</w:t>
      </w:r>
    </w:p>
    <w:p w:rsidR="00C82910" w:rsidRDefault="00C82910" w:rsidP="008F4223">
      <w:pPr>
        <w:rPr>
          <w:rFonts w:ascii="Arial" w:hAnsi="Arial" w:cs="Arial"/>
          <w:b/>
        </w:rPr>
      </w:pPr>
    </w:p>
    <w:p w:rsidR="00C82910" w:rsidRPr="00BA50FC" w:rsidRDefault="00C82910" w:rsidP="001F4B52">
      <w:pPr>
        <w:numPr>
          <w:ilvl w:val="0"/>
          <w:numId w:val="2"/>
        </w:numPr>
        <w:rPr>
          <w:rFonts w:ascii="Arial" w:hAnsi="Arial" w:cs="Arial"/>
        </w:rPr>
      </w:pPr>
      <w:r w:rsidRPr="00BA50FC">
        <w:rPr>
          <w:rFonts w:ascii="Arial" w:hAnsi="Arial" w:cs="Arial"/>
          <w:b/>
        </w:rPr>
        <w:t>Anzahl der angebahnten Arbeitgeberkontakte:</w:t>
      </w:r>
      <w:r w:rsidRPr="00BA50FC">
        <w:rPr>
          <w:rFonts w:ascii="Arial" w:hAnsi="Arial" w:cs="Arial"/>
        </w:rPr>
        <w:t xml:space="preserve"> </w:t>
      </w:r>
      <w:r w:rsidR="009F26AB" w:rsidRPr="00BA50FC">
        <w:rPr>
          <w:rFonts w:ascii="Arial" w:hAnsi="Arial" w:cs="Arial"/>
        </w:rPr>
        <w:fldChar w:fldCharType="begin">
          <w:ffData>
            <w:name w:val="Text351"/>
            <w:enabled/>
            <w:calcOnExit w:val="0"/>
            <w:textInput/>
          </w:ffData>
        </w:fldChar>
      </w:r>
      <w:r w:rsidRPr="00BA50FC">
        <w:rPr>
          <w:rFonts w:ascii="Arial" w:hAnsi="Arial" w:cs="Arial"/>
        </w:rPr>
        <w:instrText xml:space="preserve"> FORMTEXT </w:instrText>
      </w:r>
      <w:r w:rsidR="009F26AB" w:rsidRPr="00BA50FC">
        <w:rPr>
          <w:rFonts w:ascii="Arial" w:hAnsi="Arial" w:cs="Arial"/>
        </w:rPr>
      </w:r>
      <w:r w:rsidR="009F26AB" w:rsidRPr="00BA50FC">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9F26AB" w:rsidRPr="00BA50FC">
        <w:rPr>
          <w:rFonts w:ascii="Arial" w:hAnsi="Arial" w:cs="Arial"/>
        </w:rPr>
        <w:fldChar w:fldCharType="end"/>
      </w:r>
    </w:p>
    <w:p w:rsidR="00C82910" w:rsidRPr="00BA50FC" w:rsidRDefault="00C82910" w:rsidP="008F4223">
      <w:pPr>
        <w:rPr>
          <w:rFonts w:ascii="Arial" w:hAnsi="Arial" w:cs="Arial"/>
          <w:b/>
        </w:rPr>
      </w:pPr>
    </w:p>
    <w:p w:rsidR="00C82910" w:rsidRDefault="00C82910" w:rsidP="001F4B52">
      <w:pPr>
        <w:numPr>
          <w:ilvl w:val="0"/>
          <w:numId w:val="1"/>
        </w:numPr>
        <w:rPr>
          <w:rFonts w:ascii="Arial" w:hAnsi="Arial" w:cs="Arial"/>
          <w:b/>
        </w:rPr>
      </w:pPr>
      <w:r w:rsidRPr="00D1564F">
        <w:rPr>
          <w:rFonts w:ascii="Arial" w:hAnsi="Arial" w:cs="Arial"/>
          <w:b/>
        </w:rPr>
        <w:t xml:space="preserve">Darstellung des </w:t>
      </w:r>
      <w:r w:rsidR="004714D3">
        <w:rPr>
          <w:rFonts w:ascii="Arial" w:hAnsi="Arial" w:cs="Arial"/>
          <w:b/>
        </w:rPr>
        <w:t>Eingliederung</w:t>
      </w:r>
      <w:r w:rsidR="00AF1626">
        <w:rPr>
          <w:rFonts w:ascii="Arial" w:hAnsi="Arial" w:cs="Arial"/>
          <w:b/>
        </w:rPr>
        <w:t>s</w:t>
      </w:r>
      <w:r w:rsidRPr="00D1564F">
        <w:rPr>
          <w:rFonts w:ascii="Arial" w:hAnsi="Arial" w:cs="Arial"/>
          <w:b/>
        </w:rPr>
        <w:t>erfolgs bzw. Begründung des Misserfolgs</w:t>
      </w:r>
    </w:p>
    <w:p w:rsidR="00C82910" w:rsidRDefault="00C82910" w:rsidP="00C82910">
      <w:pPr>
        <w:rPr>
          <w:rFonts w:ascii="Arial" w:hAnsi="Arial" w:cs="Arial"/>
          <w:b/>
        </w:rPr>
      </w:pPr>
    </w:p>
    <w:p w:rsidR="00C82910" w:rsidRDefault="009F26AB" w:rsidP="00C82910">
      <w:pPr>
        <w:ind w:left="705" w:hanging="345"/>
        <w:rPr>
          <w:rFonts w:ascii="Arial" w:hAnsi="Arial" w:cs="Arial"/>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5614C5">
        <w:rPr>
          <w:rFonts w:ascii="Arial" w:hAnsi="Arial" w:cs="Arial"/>
          <w:b/>
        </w:rPr>
      </w:r>
      <w:r w:rsidR="005614C5">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C82910" w:rsidRPr="000A5117">
        <w:rPr>
          <w:rFonts w:ascii="Arial" w:hAnsi="Arial" w:cs="Arial"/>
        </w:rPr>
        <w:t xml:space="preserve">Der Teilnehmer hat am </w:t>
      </w:r>
      <w:r w:rsidRPr="00DD6FA5">
        <w:rPr>
          <w:rFonts w:ascii="Arial" w:hAnsi="Arial" w:cs="Arial"/>
        </w:rPr>
        <w:fldChar w:fldCharType="begin">
          <w:ffData>
            <w:name w:val="Text322"/>
            <w:enabled/>
            <w:calcOnExit w:val="0"/>
            <w:textInput/>
          </w:ffData>
        </w:fldChar>
      </w:r>
      <w:r w:rsidR="00C82910" w:rsidRPr="00DD6FA5">
        <w:rPr>
          <w:rFonts w:ascii="Arial" w:hAnsi="Arial" w:cs="Arial"/>
        </w:rPr>
        <w:instrText xml:space="preserve"> FORMTEXT </w:instrText>
      </w:r>
      <w:r w:rsidRPr="00DD6FA5">
        <w:rPr>
          <w:rFonts w:ascii="Arial" w:hAnsi="Arial" w:cs="Arial"/>
        </w:rPr>
      </w:r>
      <w:r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DD6FA5">
        <w:rPr>
          <w:rFonts w:ascii="Arial" w:hAnsi="Arial" w:cs="Arial"/>
        </w:rPr>
        <w:fldChar w:fldCharType="end"/>
      </w:r>
      <w:r w:rsidR="00C82910" w:rsidRPr="000A5117">
        <w:rPr>
          <w:rFonts w:ascii="Arial" w:hAnsi="Arial" w:cs="Arial"/>
        </w:rPr>
        <w:t xml:space="preserve"> eine versicherungspflichtige Beschäftigung</w:t>
      </w:r>
      <w:r w:rsidR="00C82910">
        <w:rPr>
          <w:rFonts w:ascii="Arial" w:hAnsi="Arial" w:cs="Arial"/>
        </w:rPr>
        <w:t xml:space="preserve"> </w:t>
      </w:r>
      <w:r w:rsidR="00C82910" w:rsidRPr="000A5117">
        <w:rPr>
          <w:rFonts w:ascii="Arial" w:hAnsi="Arial" w:cs="Arial"/>
        </w:rPr>
        <w:t xml:space="preserve">bei </w:t>
      </w:r>
      <w:r w:rsidRPr="00DD6FA5">
        <w:rPr>
          <w:rFonts w:ascii="Arial" w:hAnsi="Arial" w:cs="Arial"/>
        </w:rPr>
        <w:fldChar w:fldCharType="begin">
          <w:ffData>
            <w:name w:val="Text322"/>
            <w:enabled/>
            <w:calcOnExit w:val="0"/>
            <w:textInput/>
          </w:ffData>
        </w:fldChar>
      </w:r>
      <w:r w:rsidR="00C82910" w:rsidRPr="00DD6FA5">
        <w:rPr>
          <w:rFonts w:ascii="Arial" w:hAnsi="Arial" w:cs="Arial"/>
        </w:rPr>
        <w:instrText xml:space="preserve"> FORMTEXT </w:instrText>
      </w:r>
      <w:r w:rsidRPr="00DD6FA5">
        <w:rPr>
          <w:rFonts w:ascii="Arial" w:hAnsi="Arial" w:cs="Arial"/>
        </w:rPr>
      </w:r>
      <w:r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DD6FA5">
        <w:rPr>
          <w:rFonts w:ascii="Arial" w:hAnsi="Arial" w:cs="Arial"/>
        </w:rPr>
        <w:fldChar w:fldCharType="end"/>
      </w:r>
      <w:r w:rsidR="00C82910" w:rsidRPr="000A5117">
        <w:rPr>
          <w:rFonts w:ascii="Arial" w:hAnsi="Arial" w:cs="Arial"/>
        </w:rPr>
        <w:t xml:space="preserve"> (Name und Anschrift des Arbeitgebers)</w:t>
      </w:r>
      <w:r w:rsidR="00C82910">
        <w:rPr>
          <w:rFonts w:ascii="Arial" w:hAnsi="Arial" w:cs="Arial"/>
        </w:rPr>
        <w:t xml:space="preserve"> als </w:t>
      </w:r>
      <w:r w:rsidRPr="00DD6FA5">
        <w:rPr>
          <w:rFonts w:ascii="Arial" w:hAnsi="Arial" w:cs="Arial"/>
        </w:rPr>
        <w:fldChar w:fldCharType="begin">
          <w:ffData>
            <w:name w:val="Text322"/>
            <w:enabled/>
            <w:calcOnExit w:val="0"/>
            <w:textInput/>
          </w:ffData>
        </w:fldChar>
      </w:r>
      <w:r w:rsidR="00C82910" w:rsidRPr="00DD6FA5">
        <w:rPr>
          <w:rFonts w:ascii="Arial" w:hAnsi="Arial" w:cs="Arial"/>
        </w:rPr>
        <w:instrText xml:space="preserve"> FORMTEXT </w:instrText>
      </w:r>
      <w:r w:rsidRPr="00DD6FA5">
        <w:rPr>
          <w:rFonts w:ascii="Arial" w:hAnsi="Arial" w:cs="Arial"/>
        </w:rPr>
      </w:r>
      <w:r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DD6FA5">
        <w:rPr>
          <w:rFonts w:ascii="Arial" w:hAnsi="Arial" w:cs="Arial"/>
        </w:rPr>
        <w:fldChar w:fldCharType="end"/>
      </w:r>
      <w:r w:rsidR="00C82910">
        <w:rPr>
          <w:rFonts w:ascii="Arial" w:hAnsi="Arial" w:cs="Arial"/>
        </w:rPr>
        <w:t xml:space="preserve"> aufgenommen.</w:t>
      </w:r>
    </w:p>
    <w:p w:rsidR="00C82910" w:rsidRDefault="00C82910" w:rsidP="00C82910">
      <w:pPr>
        <w:rPr>
          <w:rFonts w:ascii="Arial" w:hAnsi="Arial" w:cs="Arial"/>
          <w:b/>
        </w:rPr>
      </w:pPr>
    </w:p>
    <w:p w:rsidR="00C82910" w:rsidRDefault="009F26AB" w:rsidP="00C82910">
      <w:pPr>
        <w:ind w:firstLine="360"/>
        <w:rPr>
          <w:rFonts w:ascii="Arial" w:hAnsi="Arial" w:cs="Arial"/>
          <w:b/>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5614C5">
        <w:rPr>
          <w:rFonts w:ascii="Arial" w:hAnsi="Arial" w:cs="Arial"/>
          <w:b/>
        </w:rPr>
      </w:r>
      <w:r w:rsidR="005614C5">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C82910" w:rsidRPr="000A5117">
        <w:rPr>
          <w:rFonts w:ascii="Arial" w:hAnsi="Arial" w:cs="Arial"/>
        </w:rPr>
        <w:t>Maßnahmen zur Stabilisierung der Beschäftigungsaufnahme werden durchgeführt</w:t>
      </w:r>
      <w:r w:rsidR="00C82910">
        <w:rPr>
          <w:rFonts w:ascii="Arial" w:hAnsi="Arial" w:cs="Arial"/>
        </w:rPr>
        <w:t>.</w:t>
      </w:r>
    </w:p>
    <w:p w:rsidR="00C82910" w:rsidRDefault="00C82910" w:rsidP="00C82910">
      <w:pPr>
        <w:rPr>
          <w:rFonts w:ascii="Arial" w:hAnsi="Arial" w:cs="Arial"/>
          <w:b/>
        </w:rPr>
      </w:pPr>
    </w:p>
    <w:p w:rsidR="00C82910" w:rsidRDefault="009F26AB" w:rsidP="00C82910">
      <w:pPr>
        <w:ind w:firstLine="360"/>
        <w:rPr>
          <w:rFonts w:ascii="Arial" w:hAnsi="Arial" w:cs="Arial"/>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5614C5">
        <w:rPr>
          <w:rFonts w:ascii="Arial" w:hAnsi="Arial" w:cs="Arial"/>
          <w:b/>
        </w:rPr>
      </w:r>
      <w:r w:rsidR="005614C5">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B06EC8">
        <w:rPr>
          <w:rFonts w:ascii="Arial" w:hAnsi="Arial" w:cs="Arial"/>
        </w:rPr>
        <w:t>Eine</w:t>
      </w:r>
      <w:r w:rsidR="00C82910" w:rsidRPr="000A5117">
        <w:rPr>
          <w:rFonts w:ascii="Arial" w:hAnsi="Arial" w:cs="Arial"/>
        </w:rPr>
        <w:t xml:space="preserve"> Ein</w:t>
      </w:r>
      <w:r w:rsidR="009B1CD2">
        <w:rPr>
          <w:rFonts w:ascii="Arial" w:hAnsi="Arial" w:cs="Arial"/>
        </w:rPr>
        <w:t>gliederung wurde nicht erreicht.</w:t>
      </w:r>
    </w:p>
    <w:p w:rsidR="00FA7468" w:rsidRDefault="00FA7468" w:rsidP="00C82910">
      <w:pPr>
        <w:ind w:firstLine="360"/>
        <w:rPr>
          <w:rFonts w:ascii="Arial" w:hAnsi="Arial" w:cs="Arial"/>
        </w:rPr>
      </w:pPr>
    </w:p>
    <w:p w:rsidR="00C82910" w:rsidRDefault="00C82910" w:rsidP="00C82910">
      <w:pPr>
        <w:ind w:left="360"/>
        <w:rPr>
          <w:rFonts w:ascii="Arial" w:hAnsi="Arial" w:cs="Arial"/>
        </w:rPr>
      </w:pPr>
      <w:r>
        <w:rPr>
          <w:rFonts w:ascii="Arial" w:hAnsi="Arial" w:cs="Arial"/>
        </w:rPr>
        <w:t xml:space="preserve">Begründung: </w:t>
      </w:r>
      <w:r w:rsidR="009F26AB" w:rsidRPr="00DD6FA5">
        <w:rPr>
          <w:rFonts w:ascii="Arial" w:hAnsi="Arial" w:cs="Arial"/>
        </w:rPr>
        <w:fldChar w:fldCharType="begin">
          <w:ffData>
            <w:name w:val="Text322"/>
            <w:enabled/>
            <w:calcOnExit w:val="0"/>
            <w:textInput/>
          </w:ffData>
        </w:fldChar>
      </w:r>
      <w:r w:rsidRPr="00DD6FA5">
        <w:rPr>
          <w:rFonts w:ascii="Arial" w:hAnsi="Arial" w:cs="Arial"/>
        </w:rPr>
        <w:instrText xml:space="preserve"> FORMTEXT </w:instrText>
      </w:r>
      <w:r w:rsidR="009F26AB" w:rsidRPr="00DD6FA5">
        <w:rPr>
          <w:rFonts w:ascii="Arial" w:hAnsi="Arial" w:cs="Arial"/>
        </w:rPr>
      </w:r>
      <w:r w:rsidR="009F26AB"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9F26AB" w:rsidRPr="00DD6FA5">
        <w:rPr>
          <w:rFonts w:ascii="Arial" w:hAnsi="Arial" w:cs="Arial"/>
        </w:rPr>
        <w:fldChar w:fldCharType="end"/>
      </w:r>
    </w:p>
    <w:p w:rsidR="00C82910" w:rsidRPr="00DD6FA5" w:rsidRDefault="00C82910" w:rsidP="00C82910">
      <w:pPr>
        <w:ind w:left="360"/>
        <w:rPr>
          <w:rFonts w:ascii="Arial" w:hAnsi="Arial" w:cs="Arial"/>
        </w:rPr>
      </w:pPr>
    </w:p>
    <w:p w:rsidR="00C82910" w:rsidRDefault="00C82910" w:rsidP="001F4B52">
      <w:pPr>
        <w:numPr>
          <w:ilvl w:val="0"/>
          <w:numId w:val="1"/>
        </w:numPr>
        <w:rPr>
          <w:rFonts w:ascii="Arial" w:hAnsi="Arial" w:cs="Arial"/>
          <w:b/>
        </w:rPr>
      </w:pPr>
      <w:r>
        <w:rPr>
          <w:rFonts w:ascii="Arial" w:hAnsi="Arial" w:cs="Arial"/>
          <w:b/>
        </w:rPr>
        <w:t>Fehlzeiten des Teilnehmers</w:t>
      </w:r>
    </w:p>
    <w:p w:rsidR="00C82910" w:rsidRPr="00D1564F" w:rsidRDefault="00C82910" w:rsidP="00C82910">
      <w:pPr>
        <w:rPr>
          <w:rFonts w:ascii="Arial" w:hAnsi="Arial" w:cs="Arial"/>
          <w:b/>
        </w:rPr>
      </w:pPr>
    </w:p>
    <w:p w:rsidR="00C82910" w:rsidRDefault="009F26AB" w:rsidP="00C82910">
      <w:pPr>
        <w:ind w:firstLine="360"/>
        <w:rPr>
          <w:rFonts w:ascii="Arial" w:hAnsi="Arial" w:cs="Arial"/>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5614C5">
        <w:rPr>
          <w:rFonts w:ascii="Arial" w:hAnsi="Arial" w:cs="Arial"/>
          <w:b/>
        </w:rPr>
      </w:r>
      <w:r w:rsidR="005614C5">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C82910">
        <w:rPr>
          <w:rFonts w:ascii="Arial" w:hAnsi="Arial" w:cs="Arial"/>
        </w:rPr>
        <w:t>keine Fehlzeiten</w:t>
      </w:r>
    </w:p>
    <w:p w:rsidR="00C82910" w:rsidRDefault="00C82910" w:rsidP="00C82910">
      <w:pPr>
        <w:rPr>
          <w:rFonts w:ascii="Arial" w:hAnsi="Arial" w:cs="Arial"/>
        </w:rPr>
      </w:pPr>
    </w:p>
    <w:p w:rsidR="00C82910" w:rsidRDefault="009F26AB" w:rsidP="00C82910">
      <w:pPr>
        <w:ind w:left="360"/>
        <w:rPr>
          <w:rFonts w:ascii="Arial" w:hAnsi="Arial" w:cs="Arial"/>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5614C5">
        <w:rPr>
          <w:rFonts w:ascii="Arial" w:hAnsi="Arial" w:cs="Arial"/>
          <w:b/>
        </w:rPr>
      </w:r>
      <w:r w:rsidR="005614C5">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C82910">
        <w:rPr>
          <w:rFonts w:ascii="Arial" w:hAnsi="Arial" w:cs="Arial"/>
        </w:rPr>
        <w:t xml:space="preserve">Anzahl der Tage: </w:t>
      </w:r>
      <w:r w:rsidRPr="00DD6FA5">
        <w:rPr>
          <w:rFonts w:ascii="Arial" w:hAnsi="Arial" w:cs="Arial"/>
        </w:rPr>
        <w:fldChar w:fldCharType="begin">
          <w:ffData>
            <w:name w:val="Text322"/>
            <w:enabled/>
            <w:calcOnExit w:val="0"/>
            <w:textInput/>
          </w:ffData>
        </w:fldChar>
      </w:r>
      <w:r w:rsidR="00C82910" w:rsidRPr="00DD6FA5">
        <w:rPr>
          <w:rFonts w:ascii="Arial" w:hAnsi="Arial" w:cs="Arial"/>
        </w:rPr>
        <w:instrText xml:space="preserve"> FORMTEXT </w:instrText>
      </w:r>
      <w:r w:rsidRPr="00DD6FA5">
        <w:rPr>
          <w:rFonts w:ascii="Arial" w:hAnsi="Arial" w:cs="Arial"/>
        </w:rPr>
      </w:r>
      <w:r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DD6FA5">
        <w:rPr>
          <w:rFonts w:ascii="Arial" w:hAnsi="Arial" w:cs="Arial"/>
        </w:rPr>
        <w:fldChar w:fldCharType="end"/>
      </w:r>
      <w:r w:rsidR="00C82910">
        <w:rPr>
          <w:rFonts w:ascii="Arial" w:hAnsi="Arial" w:cs="Arial"/>
        </w:rPr>
        <w:t xml:space="preserve"> davon:  </w:t>
      </w:r>
      <w:r w:rsidRPr="00DD6FA5">
        <w:rPr>
          <w:rFonts w:ascii="Arial" w:hAnsi="Arial" w:cs="Arial"/>
        </w:rPr>
        <w:fldChar w:fldCharType="begin">
          <w:ffData>
            <w:name w:val="Text322"/>
            <w:enabled/>
            <w:calcOnExit w:val="0"/>
            <w:textInput/>
          </w:ffData>
        </w:fldChar>
      </w:r>
      <w:r w:rsidR="00C82910" w:rsidRPr="00DD6FA5">
        <w:rPr>
          <w:rFonts w:ascii="Arial" w:hAnsi="Arial" w:cs="Arial"/>
        </w:rPr>
        <w:instrText xml:space="preserve"> FORMTEXT </w:instrText>
      </w:r>
      <w:r w:rsidRPr="00DD6FA5">
        <w:rPr>
          <w:rFonts w:ascii="Arial" w:hAnsi="Arial" w:cs="Arial"/>
        </w:rPr>
      </w:r>
      <w:r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DD6FA5">
        <w:rPr>
          <w:rFonts w:ascii="Arial" w:hAnsi="Arial" w:cs="Arial"/>
        </w:rPr>
        <w:fldChar w:fldCharType="end"/>
      </w:r>
      <w:r w:rsidR="00C82910">
        <w:rPr>
          <w:rFonts w:ascii="Arial" w:hAnsi="Arial" w:cs="Arial"/>
        </w:rPr>
        <w:t xml:space="preserve">  unentschuldigt</w:t>
      </w:r>
    </w:p>
    <w:p w:rsidR="00C82910" w:rsidRDefault="00C82910" w:rsidP="00C82910">
      <w:pPr>
        <w:ind w:left="360"/>
        <w:rPr>
          <w:rFonts w:ascii="Arial" w:hAnsi="Arial" w:cs="Arial"/>
        </w:rPr>
      </w:pPr>
    </w:p>
    <w:p w:rsidR="00C82910" w:rsidRDefault="00C82910" w:rsidP="00C82910">
      <w:pPr>
        <w:ind w:left="360"/>
        <w:rPr>
          <w:rFonts w:ascii="Arial" w:hAnsi="Arial" w:cs="Arial"/>
        </w:rPr>
      </w:pPr>
    </w:p>
    <w:p w:rsidR="008F4223" w:rsidRPr="007B4A4A" w:rsidRDefault="00C12339" w:rsidP="008F4223">
      <w:pPr>
        <w:numPr>
          <w:ilvl w:val="0"/>
          <w:numId w:val="1"/>
        </w:numPr>
        <w:rPr>
          <w:rFonts w:ascii="Arial" w:hAnsi="Arial" w:cs="Arial"/>
        </w:rPr>
      </w:pPr>
      <w:r w:rsidRPr="007B4A4A">
        <w:rPr>
          <w:rFonts w:ascii="Arial" w:hAnsi="Arial" w:cs="Arial"/>
          <w:b/>
        </w:rPr>
        <w:t>Ausblick/Empfehlungen</w:t>
      </w:r>
      <w:r w:rsidR="008F4223" w:rsidRPr="007B4A4A">
        <w:rPr>
          <w:rFonts w:ascii="Arial" w:hAnsi="Arial" w:cs="Arial"/>
          <w:b/>
        </w:rPr>
        <w:t>/alternative Perspektiven</w:t>
      </w:r>
      <w:r w:rsidR="009F26AB" w:rsidRPr="007B4A4A">
        <w:rPr>
          <w:rFonts w:ascii="Arial" w:hAnsi="Arial" w:cs="Arial"/>
        </w:rPr>
        <w:fldChar w:fldCharType="begin">
          <w:ffData>
            <w:name w:val="Text323"/>
            <w:enabled/>
            <w:calcOnExit w:val="0"/>
            <w:textInput/>
          </w:ffData>
        </w:fldChar>
      </w:r>
      <w:r w:rsidR="008F4223" w:rsidRPr="007B4A4A">
        <w:rPr>
          <w:rFonts w:ascii="Arial" w:hAnsi="Arial" w:cs="Arial"/>
        </w:rPr>
        <w:instrText xml:space="preserve"> FORMTEXT </w:instrText>
      </w:r>
      <w:r w:rsidR="009F26AB" w:rsidRPr="007B4A4A">
        <w:rPr>
          <w:rFonts w:ascii="Arial" w:hAnsi="Arial" w:cs="Arial"/>
        </w:rPr>
      </w:r>
      <w:r w:rsidR="009F26AB" w:rsidRPr="007B4A4A">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9F26AB" w:rsidRPr="007B4A4A">
        <w:rPr>
          <w:rFonts w:ascii="Arial" w:hAnsi="Arial" w:cs="Arial"/>
        </w:rPr>
        <w:fldChar w:fldCharType="end"/>
      </w:r>
    </w:p>
    <w:p w:rsidR="00E31706" w:rsidRPr="00BA50FC" w:rsidRDefault="00E31706" w:rsidP="008F4223">
      <w:pPr>
        <w:rPr>
          <w:rFonts w:ascii="Arial" w:hAnsi="Arial" w:cs="Arial"/>
        </w:rPr>
      </w:pPr>
    </w:p>
    <w:p w:rsidR="008F4223" w:rsidRPr="00BA50FC" w:rsidRDefault="008F4223" w:rsidP="008F4223">
      <w:pPr>
        <w:rPr>
          <w:rFonts w:ascii="Arial" w:hAnsi="Arial" w:cs="Arial"/>
        </w:rPr>
      </w:pPr>
    </w:p>
    <w:p w:rsidR="001416D9" w:rsidRDefault="00C82910" w:rsidP="001416D9">
      <w:pPr>
        <w:rPr>
          <w:rFonts w:ascii="Arial" w:hAnsi="Arial" w:cs="Arial"/>
          <w:b/>
          <w:u w:val="single"/>
        </w:rPr>
      </w:pPr>
      <w:r>
        <w:rPr>
          <w:rFonts w:ascii="Arial" w:hAnsi="Arial" w:cs="Arial"/>
          <w:b/>
        </w:rPr>
        <w:t>Bericht e</w:t>
      </w:r>
      <w:r w:rsidRPr="0089266A">
        <w:rPr>
          <w:rFonts w:ascii="Arial" w:hAnsi="Arial" w:cs="Arial"/>
          <w:b/>
        </w:rPr>
        <w:t>rstellt am:</w:t>
      </w:r>
      <w:r>
        <w:rPr>
          <w:rFonts w:ascii="Arial" w:hAnsi="Arial" w:cs="Arial"/>
        </w:rPr>
        <w:t xml:space="preserve">  </w:t>
      </w:r>
      <w:r w:rsidR="009F26AB" w:rsidRPr="00203FA3">
        <w:rPr>
          <w:rFonts w:ascii="Arial" w:hAnsi="Arial" w:cs="Arial"/>
        </w:rPr>
        <w:fldChar w:fldCharType="begin">
          <w:ffData>
            <w:name w:val="Text352"/>
            <w:enabled/>
            <w:calcOnExit w:val="0"/>
            <w:textInput/>
          </w:ffData>
        </w:fldChar>
      </w:r>
      <w:r w:rsidRPr="00203FA3">
        <w:rPr>
          <w:rFonts w:ascii="Arial" w:hAnsi="Arial" w:cs="Arial"/>
        </w:rPr>
        <w:instrText xml:space="preserve"> FORMTEXT </w:instrText>
      </w:r>
      <w:r w:rsidR="009F26AB" w:rsidRPr="00203FA3">
        <w:rPr>
          <w:rFonts w:ascii="Arial" w:hAnsi="Arial" w:cs="Arial"/>
        </w:rPr>
      </w:r>
      <w:r w:rsidR="009F26AB" w:rsidRPr="00203FA3">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9F26AB" w:rsidRPr="00203FA3">
        <w:rPr>
          <w:rFonts w:ascii="Arial" w:hAnsi="Arial" w:cs="Arial"/>
        </w:rPr>
        <w:fldChar w:fldCharType="end"/>
      </w:r>
      <w:r>
        <w:rPr>
          <w:rFonts w:ascii="Arial" w:hAnsi="Arial" w:cs="Arial"/>
        </w:rPr>
        <w:t xml:space="preserve"> </w:t>
      </w:r>
      <w:r>
        <w:rPr>
          <w:rFonts w:ascii="Arial" w:hAnsi="Arial" w:cs="Arial"/>
        </w:rPr>
        <w:tab/>
      </w:r>
      <w:r w:rsidRPr="0089266A">
        <w:rPr>
          <w:rFonts w:ascii="Arial" w:hAnsi="Arial" w:cs="Arial"/>
          <w:b/>
        </w:rPr>
        <w:t xml:space="preserve">von: </w:t>
      </w:r>
      <w:r w:rsidR="009F26AB" w:rsidRPr="00203FA3">
        <w:rPr>
          <w:rFonts w:ascii="Arial" w:hAnsi="Arial" w:cs="Arial"/>
        </w:rPr>
        <w:fldChar w:fldCharType="begin">
          <w:ffData>
            <w:name w:val="Text352"/>
            <w:enabled/>
            <w:calcOnExit w:val="0"/>
            <w:textInput/>
          </w:ffData>
        </w:fldChar>
      </w:r>
      <w:r w:rsidRPr="00203FA3">
        <w:rPr>
          <w:rFonts w:ascii="Arial" w:hAnsi="Arial" w:cs="Arial"/>
        </w:rPr>
        <w:instrText xml:space="preserve"> FORMTEXT </w:instrText>
      </w:r>
      <w:r w:rsidR="009F26AB" w:rsidRPr="00203FA3">
        <w:rPr>
          <w:rFonts w:ascii="Arial" w:hAnsi="Arial" w:cs="Arial"/>
        </w:rPr>
      </w:r>
      <w:r w:rsidR="009F26AB" w:rsidRPr="00203FA3">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9F26AB" w:rsidRPr="00203FA3">
        <w:rPr>
          <w:rFonts w:ascii="Arial" w:hAnsi="Arial" w:cs="Arial"/>
        </w:rPr>
        <w:fldChar w:fldCharType="end"/>
      </w:r>
      <w:r>
        <w:rPr>
          <w:rFonts w:ascii="Arial" w:hAnsi="Arial" w:cs="Arial"/>
        </w:rPr>
        <w:t xml:space="preserve">  (Verfasser)</w:t>
      </w:r>
    </w:p>
    <w:p w:rsidR="004A5AE7" w:rsidRPr="00524E7D" w:rsidRDefault="004A5AE7" w:rsidP="004A5AE7">
      <w:pPr>
        <w:jc w:val="center"/>
        <w:rPr>
          <w:rFonts w:ascii="Arial" w:hAnsi="Arial" w:cs="Arial"/>
          <w:b/>
          <w:sz w:val="24"/>
          <w:szCs w:val="24"/>
        </w:rPr>
      </w:pPr>
      <w:r>
        <w:rPr>
          <w:rFonts w:ascii="Arial" w:hAnsi="Arial" w:cs="Arial"/>
          <w:b/>
          <w:sz w:val="24"/>
          <w:szCs w:val="24"/>
        </w:rPr>
        <w:br w:type="page"/>
      </w:r>
      <w:r w:rsidRPr="00524E7D">
        <w:rPr>
          <w:rFonts w:ascii="Arial" w:hAnsi="Arial" w:cs="Arial"/>
          <w:b/>
          <w:sz w:val="24"/>
          <w:szCs w:val="24"/>
        </w:rPr>
        <w:lastRenderedPageBreak/>
        <w:t>Einschätzung der Eingliederungschancen</w:t>
      </w:r>
    </w:p>
    <w:p w:rsidR="004A5AE7" w:rsidRPr="00524E7D" w:rsidRDefault="004A5AE7" w:rsidP="004A5AE7">
      <w:pPr>
        <w:jc w:val="center"/>
        <w:rPr>
          <w:rFonts w:ascii="Arial" w:hAnsi="Arial" w:cs="Arial"/>
          <w:b/>
          <w:sz w:val="16"/>
          <w:szCs w:val="16"/>
        </w:rPr>
      </w:pPr>
    </w:p>
    <w:p w:rsidR="004A5AE7" w:rsidRDefault="004A5AE7" w:rsidP="004A5AE7">
      <w:pPr>
        <w:ind w:right="-263"/>
        <w:rPr>
          <w:rFonts w:ascii="Arial" w:hAnsi="Arial" w:cs="Arial"/>
          <w:b/>
          <w:sz w:val="18"/>
          <w:szCs w:val="18"/>
        </w:rPr>
      </w:pPr>
      <w:r w:rsidRPr="00524E7D">
        <w:rPr>
          <w:rFonts w:ascii="Arial" w:hAnsi="Arial" w:cs="Arial"/>
          <w:b/>
          <w:sz w:val="18"/>
          <w:szCs w:val="18"/>
        </w:rPr>
        <w:t>Hinweis: Eine Globaleinschätzung ist nicht ausreichend. Es ist zu allen Feldern eine Einschätzung vorzunehmen.</w:t>
      </w:r>
    </w:p>
    <w:p w:rsidR="004A5AE7" w:rsidRDefault="004A5AE7" w:rsidP="004A5AE7">
      <w:pPr>
        <w:ind w:right="-263"/>
        <w:rPr>
          <w:rFonts w:ascii="Arial" w:hAnsi="Arial" w:cs="Arial"/>
          <w:b/>
          <w:sz w:val="18"/>
          <w:szCs w:val="18"/>
        </w:rPr>
      </w:pPr>
    </w:p>
    <w:p w:rsidR="004A5AE7" w:rsidRPr="009F6427" w:rsidRDefault="004A5AE7" w:rsidP="004A5AE7">
      <w:pPr>
        <w:rPr>
          <w:rFonts w:ascii="Arial" w:hAnsi="Arial" w:cs="Arial"/>
          <w:b/>
        </w:rPr>
      </w:pPr>
      <w:r w:rsidRPr="009F6427">
        <w:rPr>
          <w:rFonts w:ascii="Arial" w:hAnsi="Arial" w:cs="Arial"/>
          <w:b/>
        </w:rPr>
        <w:t>Einschätzung zu den persönlichen/beruflichen Fähigkeiten und Fertigkeiten aufgrund Selbstauskunft etc.:</w:t>
      </w:r>
    </w:p>
    <w:tbl>
      <w:tblPr>
        <w:tblW w:w="9837" w:type="dxa"/>
        <w:tblCellSpacing w:w="1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0" w:type="dxa"/>
        </w:tblCellMar>
        <w:tblLook w:val="01E0" w:firstRow="1" w:lastRow="1" w:firstColumn="1" w:lastColumn="1" w:noHBand="0" w:noVBand="0"/>
      </w:tblPr>
      <w:tblGrid>
        <w:gridCol w:w="9837"/>
      </w:tblGrid>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a) Berufserfahrung:</w:t>
            </w:r>
          </w:p>
        </w:tc>
      </w:tr>
      <w:tr w:rsidR="004A5AE7" w:rsidRPr="001F4B52" w:rsidTr="001F4B52">
        <w:trPr>
          <w:trHeight w:val="1490"/>
          <w:tblCellSpacing w:w="15" w:type="dxa"/>
        </w:trPr>
        <w:tc>
          <w:tcPr>
            <w:tcW w:w="9777" w:type="dxa"/>
          </w:tcPr>
          <w:p w:rsidR="004A5AE7" w:rsidRPr="001F4B52" w:rsidRDefault="009F26AB"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b) Aktueller Kenntnisstand:</w:t>
            </w:r>
          </w:p>
        </w:tc>
      </w:tr>
      <w:tr w:rsidR="004A5AE7" w:rsidRPr="001F4B52" w:rsidTr="001F4B52">
        <w:trPr>
          <w:trHeight w:val="1456"/>
          <w:tblCellSpacing w:w="15" w:type="dxa"/>
        </w:trPr>
        <w:tc>
          <w:tcPr>
            <w:tcW w:w="9777" w:type="dxa"/>
          </w:tcPr>
          <w:p w:rsidR="004A5AE7" w:rsidRPr="001F4B52" w:rsidRDefault="009F26AB"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c) Persönliche Fähigkeiten (z.B. Ausdrucksweise, Geschicklichkeit in bestimmten Bereichen):</w:t>
            </w:r>
          </w:p>
        </w:tc>
      </w:tr>
      <w:tr w:rsidR="004A5AE7" w:rsidRPr="001F4B52" w:rsidTr="001F4B52">
        <w:trPr>
          <w:trHeight w:val="1478"/>
          <w:tblCellSpacing w:w="15" w:type="dxa"/>
        </w:trPr>
        <w:tc>
          <w:tcPr>
            <w:tcW w:w="9777" w:type="dxa"/>
          </w:tcPr>
          <w:p w:rsidR="004A5AE7" w:rsidRPr="001F4B52" w:rsidRDefault="009F26AB"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bl>
    <w:p w:rsidR="004A5AE7" w:rsidRDefault="004A5AE7" w:rsidP="004A5AE7">
      <w:pPr>
        <w:ind w:right="-263"/>
        <w:rPr>
          <w:rFonts w:ascii="Arial" w:hAnsi="Arial" w:cs="Arial"/>
          <w:b/>
          <w:sz w:val="18"/>
          <w:szCs w:val="18"/>
        </w:rPr>
      </w:pPr>
    </w:p>
    <w:p w:rsidR="004A5AE7" w:rsidRPr="009F6427" w:rsidRDefault="004A5AE7" w:rsidP="004A5AE7">
      <w:pPr>
        <w:rPr>
          <w:rFonts w:ascii="Arial" w:hAnsi="Arial" w:cs="Arial"/>
          <w:b/>
        </w:rPr>
      </w:pPr>
      <w:r w:rsidRPr="009F6427">
        <w:rPr>
          <w:rFonts w:ascii="Arial" w:hAnsi="Arial" w:cs="Arial"/>
          <w:b/>
        </w:rPr>
        <w:t>Einschätzung zur Flexibilität aufgrund Selbstauskunft etc.:</w:t>
      </w:r>
    </w:p>
    <w:tbl>
      <w:tblPr>
        <w:tblW w:w="9837" w:type="dxa"/>
        <w:tblCellSpacing w:w="1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0" w:type="dxa"/>
        </w:tblCellMar>
        <w:tblLook w:val="01E0" w:firstRow="1" w:lastRow="1" w:firstColumn="1" w:lastColumn="1" w:noHBand="0" w:noVBand="0"/>
      </w:tblPr>
      <w:tblGrid>
        <w:gridCol w:w="9837"/>
      </w:tblGrid>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a) Regionale Mobilität:</w:t>
            </w:r>
          </w:p>
        </w:tc>
      </w:tr>
      <w:tr w:rsidR="004A5AE7" w:rsidRPr="001F4B52" w:rsidTr="001F4B52">
        <w:trPr>
          <w:trHeight w:val="1688"/>
          <w:tblCellSpacing w:w="15" w:type="dxa"/>
        </w:trPr>
        <w:tc>
          <w:tcPr>
            <w:tcW w:w="9777" w:type="dxa"/>
          </w:tcPr>
          <w:p w:rsidR="004A5AE7" w:rsidRPr="001F4B52" w:rsidRDefault="009F26AB"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b) Flexibilität der Arbeitszeit:</w:t>
            </w:r>
          </w:p>
        </w:tc>
      </w:tr>
      <w:tr w:rsidR="004A5AE7" w:rsidRPr="001F4B52" w:rsidTr="001F4B52">
        <w:trPr>
          <w:trHeight w:val="1885"/>
          <w:tblCellSpacing w:w="15" w:type="dxa"/>
        </w:trPr>
        <w:tc>
          <w:tcPr>
            <w:tcW w:w="9777" w:type="dxa"/>
          </w:tcPr>
          <w:p w:rsidR="004A5AE7" w:rsidRPr="001F4B52" w:rsidRDefault="009F26AB"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rHeight w:val="170"/>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c) Berufliche Alternativen:</w:t>
            </w:r>
          </w:p>
        </w:tc>
      </w:tr>
      <w:tr w:rsidR="004A5AE7" w:rsidRPr="001F4B52" w:rsidTr="001F4B52">
        <w:trPr>
          <w:trHeight w:val="1726"/>
          <w:tblCellSpacing w:w="15" w:type="dxa"/>
        </w:trPr>
        <w:tc>
          <w:tcPr>
            <w:tcW w:w="9777" w:type="dxa"/>
          </w:tcPr>
          <w:p w:rsidR="004A5AE7" w:rsidRPr="001F4B52" w:rsidRDefault="009F26AB"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bl>
    <w:p w:rsidR="004A5AE7" w:rsidRPr="00524E7D" w:rsidRDefault="004A5AE7" w:rsidP="004A5AE7">
      <w:pPr>
        <w:ind w:right="-263"/>
        <w:rPr>
          <w:rFonts w:ascii="Arial" w:hAnsi="Arial" w:cs="Arial"/>
          <w:b/>
          <w:sz w:val="18"/>
          <w:szCs w:val="18"/>
        </w:rPr>
      </w:pPr>
    </w:p>
    <w:p w:rsidR="00C172B3" w:rsidRDefault="00A35AEA" w:rsidP="004A5AE7">
      <w:pPr>
        <w:ind w:right="-263"/>
        <w:rPr>
          <w:rFonts w:ascii="Arial" w:hAnsi="Arial" w:cs="Arial"/>
          <w:b/>
        </w:rPr>
      </w:pPr>
      <w:r>
        <w:rPr>
          <w:rFonts w:ascii="Arial" w:hAnsi="Arial" w:cs="Arial"/>
          <w:b/>
        </w:rPr>
        <w:br w:type="page"/>
      </w:r>
      <w:r w:rsidR="004A5AE7" w:rsidRPr="009F6427">
        <w:rPr>
          <w:rFonts w:ascii="Arial" w:hAnsi="Arial" w:cs="Arial"/>
          <w:b/>
        </w:rPr>
        <w:lastRenderedPageBreak/>
        <w:t xml:space="preserve">Einschätzung aufgrund des </w:t>
      </w:r>
      <w:r w:rsidR="00862DE0">
        <w:rPr>
          <w:rFonts w:ascii="Arial" w:hAnsi="Arial" w:cs="Arial"/>
          <w:b/>
        </w:rPr>
        <w:t>Maßnahmeverlaufs</w:t>
      </w:r>
      <w:r w:rsidR="004A5AE7" w:rsidRPr="009F6427">
        <w:rPr>
          <w:rFonts w:ascii="Arial" w:hAnsi="Arial" w:cs="Arial"/>
          <w:b/>
        </w:rPr>
        <w:t xml:space="preserve"> und der Aussage des </w:t>
      </w:r>
      <w:r w:rsidR="00E31706">
        <w:rPr>
          <w:rFonts w:ascii="Arial" w:hAnsi="Arial" w:cs="Arial"/>
          <w:b/>
        </w:rPr>
        <w:t>Teilnehmers</w:t>
      </w:r>
      <w:r w:rsidR="004A5AE7" w:rsidRPr="009F6427">
        <w:rPr>
          <w:rFonts w:ascii="Arial" w:hAnsi="Arial" w:cs="Arial"/>
          <w:b/>
        </w:rPr>
        <w:t>.</w:t>
      </w:r>
    </w:p>
    <w:tbl>
      <w:tblPr>
        <w:tblW w:w="9837" w:type="dxa"/>
        <w:tblCellSpacing w:w="1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0" w:type="dxa"/>
        </w:tblCellMar>
        <w:tblLook w:val="01E0" w:firstRow="1" w:lastRow="1" w:firstColumn="1" w:lastColumn="1" w:noHBand="0" w:noVBand="0"/>
      </w:tblPr>
      <w:tblGrid>
        <w:gridCol w:w="9837"/>
      </w:tblGrid>
      <w:tr w:rsidR="004A5AE7" w:rsidRPr="001F4B52" w:rsidTr="001F4B52">
        <w:trPr>
          <w:trHeight w:val="267"/>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a) Arbeits- und Leistungsverhalten</w:t>
            </w:r>
            <w:r w:rsidR="00E31706">
              <w:rPr>
                <w:rFonts w:ascii="Arial" w:hAnsi="Arial" w:cs="Arial"/>
                <w:b/>
              </w:rPr>
              <w:t>:</w:t>
            </w:r>
          </w:p>
        </w:tc>
      </w:tr>
      <w:tr w:rsidR="004A5AE7" w:rsidRPr="001F4B52" w:rsidTr="001F4B52">
        <w:trPr>
          <w:trHeight w:val="1351"/>
          <w:tblCellSpacing w:w="15" w:type="dxa"/>
        </w:trPr>
        <w:tc>
          <w:tcPr>
            <w:tcW w:w="9777" w:type="dxa"/>
          </w:tcPr>
          <w:p w:rsidR="004A5AE7" w:rsidRPr="001F4B52" w:rsidRDefault="009F26AB"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602CD9">
            <w:pPr>
              <w:rPr>
                <w:rFonts w:ascii="Arial" w:hAnsi="Arial" w:cs="Arial"/>
                <w:b/>
              </w:rPr>
            </w:pPr>
            <w:r w:rsidRPr="001F4B52">
              <w:rPr>
                <w:rFonts w:ascii="Arial" w:hAnsi="Arial" w:cs="Arial"/>
                <w:b/>
              </w:rPr>
              <w:t>b) Durchhaltevermögen (kontinuierlicher Berufsverlauf)</w:t>
            </w:r>
            <w:r w:rsidR="00E31706">
              <w:rPr>
                <w:rFonts w:ascii="Arial" w:hAnsi="Arial" w:cs="Arial"/>
                <w:b/>
              </w:rPr>
              <w:t>:</w:t>
            </w:r>
          </w:p>
        </w:tc>
      </w:tr>
      <w:tr w:rsidR="004A5AE7" w:rsidRPr="001F4B52" w:rsidTr="001F4B52">
        <w:trPr>
          <w:trHeight w:val="1556"/>
          <w:tblCellSpacing w:w="15" w:type="dxa"/>
        </w:trPr>
        <w:tc>
          <w:tcPr>
            <w:tcW w:w="9777" w:type="dxa"/>
          </w:tcPr>
          <w:p w:rsidR="004A5AE7" w:rsidRPr="001F4B52" w:rsidRDefault="009F26AB" w:rsidP="00602CD9">
            <w:pPr>
              <w:rPr>
                <w:rFonts w:ascii="Arial" w:hAnsi="Arial" w:cs="Arial"/>
                <w:b/>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c) Eigeninitiative (bisherige Bewerbungsaktivität)</w:t>
            </w:r>
            <w:r w:rsidR="00E31706">
              <w:rPr>
                <w:rFonts w:ascii="Arial" w:hAnsi="Arial" w:cs="Arial"/>
                <w:b/>
              </w:rPr>
              <w:t>:</w:t>
            </w:r>
          </w:p>
        </w:tc>
      </w:tr>
      <w:tr w:rsidR="004A5AE7" w:rsidRPr="001F4B52" w:rsidTr="001F4B52">
        <w:trPr>
          <w:trHeight w:val="1351"/>
          <w:tblCellSpacing w:w="15" w:type="dxa"/>
        </w:trPr>
        <w:tc>
          <w:tcPr>
            <w:tcW w:w="9777" w:type="dxa"/>
          </w:tcPr>
          <w:p w:rsidR="004A5AE7" w:rsidRPr="001F4B52" w:rsidRDefault="009F26AB"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d) Lernbereitschaft (bisherige Weiterbildung – auch durch Eigeninitiative realisiert)</w:t>
            </w:r>
            <w:r w:rsidR="00E31706">
              <w:rPr>
                <w:rFonts w:ascii="Arial" w:hAnsi="Arial" w:cs="Arial"/>
                <w:b/>
              </w:rPr>
              <w:t>:</w:t>
            </w:r>
          </w:p>
        </w:tc>
      </w:tr>
      <w:tr w:rsidR="004A5AE7" w:rsidRPr="001F4B52" w:rsidTr="001F4B52">
        <w:trPr>
          <w:trHeight w:val="1351"/>
          <w:tblCellSpacing w:w="15" w:type="dxa"/>
        </w:trPr>
        <w:tc>
          <w:tcPr>
            <w:tcW w:w="9777" w:type="dxa"/>
          </w:tcPr>
          <w:p w:rsidR="004A5AE7" w:rsidRPr="001F4B52" w:rsidRDefault="009F26AB"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bl>
    <w:p w:rsidR="004A5AE7" w:rsidRPr="009F6427" w:rsidRDefault="004A5AE7" w:rsidP="004A5AE7">
      <w:pPr>
        <w:ind w:right="-263"/>
        <w:rPr>
          <w:rFonts w:ascii="Arial" w:hAnsi="Arial" w:cs="Arial"/>
          <w:b/>
          <w:sz w:val="18"/>
          <w:szCs w:val="18"/>
        </w:rPr>
      </w:pPr>
    </w:p>
    <w:p w:rsidR="004A5AE7" w:rsidRPr="009F6427" w:rsidRDefault="004A5AE7" w:rsidP="004A5AE7">
      <w:pPr>
        <w:rPr>
          <w:rFonts w:ascii="Arial" w:hAnsi="Arial" w:cs="Arial"/>
          <w:b/>
        </w:rPr>
      </w:pPr>
      <w:r w:rsidRPr="009F6427">
        <w:rPr>
          <w:rFonts w:ascii="Arial" w:hAnsi="Arial" w:cs="Arial"/>
          <w:b/>
        </w:rPr>
        <w:t>Einschätzung aufgrund der in Frage kommenden Eingliederungsmöglichkeiten</w:t>
      </w:r>
    </w:p>
    <w:tbl>
      <w:tblPr>
        <w:tblW w:w="9837" w:type="dxa"/>
        <w:tblCellSpacing w:w="1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0" w:type="dxa"/>
        </w:tblCellMar>
        <w:tblLook w:val="01E0" w:firstRow="1" w:lastRow="1" w:firstColumn="1" w:lastColumn="1" w:noHBand="0" w:noVBand="0"/>
      </w:tblPr>
      <w:tblGrid>
        <w:gridCol w:w="9837"/>
      </w:tblGrid>
      <w:tr w:rsidR="004A5AE7" w:rsidRPr="001F4B52" w:rsidTr="001F4B52">
        <w:trPr>
          <w:trHeight w:val="267"/>
          <w:tblCellSpacing w:w="15" w:type="dxa"/>
        </w:trPr>
        <w:tc>
          <w:tcPr>
            <w:tcW w:w="9777" w:type="dxa"/>
          </w:tcPr>
          <w:p w:rsidR="004A5AE7" w:rsidRPr="001F4B52" w:rsidRDefault="00D84BEF" w:rsidP="001F4B52">
            <w:pPr>
              <w:ind w:right="-263"/>
              <w:rPr>
                <w:rFonts w:ascii="Arial" w:hAnsi="Arial" w:cs="Arial"/>
                <w:b/>
                <w:sz w:val="18"/>
                <w:szCs w:val="18"/>
              </w:rPr>
            </w:pPr>
            <w:r w:rsidRPr="001F4B52">
              <w:rPr>
                <w:rFonts w:ascii="Arial" w:hAnsi="Arial" w:cs="Arial"/>
                <w:b/>
              </w:rPr>
              <w:t>a) I</w:t>
            </w:r>
            <w:r w:rsidR="004A5AE7" w:rsidRPr="001F4B52">
              <w:rPr>
                <w:rFonts w:ascii="Arial" w:hAnsi="Arial" w:cs="Arial"/>
                <w:b/>
              </w:rPr>
              <w:t>n der Region im Zielberuf:</w:t>
            </w:r>
          </w:p>
        </w:tc>
      </w:tr>
      <w:tr w:rsidR="004A5AE7" w:rsidRPr="001F4B52" w:rsidTr="001F4B52">
        <w:trPr>
          <w:trHeight w:val="1351"/>
          <w:tblCellSpacing w:w="15" w:type="dxa"/>
        </w:trPr>
        <w:tc>
          <w:tcPr>
            <w:tcW w:w="9777" w:type="dxa"/>
          </w:tcPr>
          <w:p w:rsidR="004A5AE7" w:rsidRPr="001F4B52" w:rsidRDefault="009F26AB"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E31706">
            <w:pPr>
              <w:rPr>
                <w:rFonts w:ascii="Arial" w:hAnsi="Arial" w:cs="Arial"/>
                <w:b/>
              </w:rPr>
            </w:pPr>
            <w:r w:rsidRPr="001F4B52">
              <w:rPr>
                <w:rFonts w:ascii="Arial" w:hAnsi="Arial" w:cs="Arial"/>
                <w:b/>
              </w:rPr>
              <w:t>b) In der Region in einem ähnlichen Berufsfeld/Alternativen:</w:t>
            </w:r>
          </w:p>
        </w:tc>
      </w:tr>
      <w:tr w:rsidR="004A5AE7" w:rsidRPr="001F4B52" w:rsidTr="001F4B52">
        <w:trPr>
          <w:trHeight w:val="1556"/>
          <w:tblCellSpacing w:w="15" w:type="dxa"/>
        </w:trPr>
        <w:tc>
          <w:tcPr>
            <w:tcW w:w="9777" w:type="dxa"/>
          </w:tcPr>
          <w:p w:rsidR="004A5AE7" w:rsidRPr="001F4B52" w:rsidRDefault="009F26AB" w:rsidP="00602CD9">
            <w:pPr>
              <w:rPr>
                <w:rFonts w:ascii="Arial" w:hAnsi="Arial" w:cs="Arial"/>
                <w:b/>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D84BEF" w:rsidP="001F4B52">
            <w:pPr>
              <w:ind w:right="-263"/>
              <w:rPr>
                <w:rFonts w:ascii="Arial" w:hAnsi="Arial" w:cs="Arial"/>
                <w:b/>
                <w:sz w:val="18"/>
                <w:szCs w:val="18"/>
              </w:rPr>
            </w:pPr>
            <w:r w:rsidRPr="001F4B52">
              <w:rPr>
                <w:rFonts w:ascii="Arial" w:hAnsi="Arial" w:cs="Arial"/>
                <w:b/>
              </w:rPr>
              <w:t>c) B</w:t>
            </w:r>
            <w:r w:rsidR="004A5AE7" w:rsidRPr="001F4B52">
              <w:rPr>
                <w:rFonts w:ascii="Arial" w:hAnsi="Arial" w:cs="Arial"/>
                <w:b/>
              </w:rPr>
              <w:t>undesweit im Zi</w:t>
            </w:r>
            <w:r w:rsidR="00E31706">
              <w:rPr>
                <w:rFonts w:ascii="Arial" w:hAnsi="Arial" w:cs="Arial"/>
                <w:b/>
              </w:rPr>
              <w:t>el</w:t>
            </w:r>
            <w:r w:rsidR="004A5AE7" w:rsidRPr="001F4B52">
              <w:rPr>
                <w:rFonts w:ascii="Arial" w:hAnsi="Arial" w:cs="Arial"/>
                <w:b/>
              </w:rPr>
              <w:t>beruf</w:t>
            </w:r>
            <w:r w:rsidR="00E31706">
              <w:rPr>
                <w:rFonts w:ascii="Arial" w:hAnsi="Arial" w:cs="Arial"/>
                <w:b/>
              </w:rPr>
              <w:t>:</w:t>
            </w:r>
          </w:p>
        </w:tc>
      </w:tr>
      <w:tr w:rsidR="004A5AE7" w:rsidRPr="001F4B52" w:rsidTr="00B6269F">
        <w:trPr>
          <w:trHeight w:val="1005"/>
          <w:tblCellSpacing w:w="15" w:type="dxa"/>
        </w:trPr>
        <w:tc>
          <w:tcPr>
            <w:tcW w:w="9777" w:type="dxa"/>
          </w:tcPr>
          <w:p w:rsidR="004A5AE7" w:rsidRPr="001F4B52" w:rsidRDefault="009F26AB"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D84BEF" w:rsidP="001F4B52">
            <w:pPr>
              <w:ind w:right="-263"/>
              <w:rPr>
                <w:rFonts w:ascii="Arial" w:hAnsi="Arial" w:cs="Arial"/>
                <w:b/>
                <w:sz w:val="18"/>
                <w:szCs w:val="18"/>
              </w:rPr>
            </w:pPr>
            <w:r w:rsidRPr="001F4B52">
              <w:rPr>
                <w:rFonts w:ascii="Arial" w:hAnsi="Arial" w:cs="Arial"/>
                <w:b/>
              </w:rPr>
              <w:t>d) B</w:t>
            </w:r>
            <w:r w:rsidR="004A5AE7" w:rsidRPr="001F4B52">
              <w:rPr>
                <w:rFonts w:ascii="Arial" w:hAnsi="Arial" w:cs="Arial"/>
                <w:b/>
              </w:rPr>
              <w:t>undesweit in einem ähnlichen Berufsfeld/Alternativen</w:t>
            </w:r>
            <w:r w:rsidR="00E31706">
              <w:rPr>
                <w:rFonts w:ascii="Arial" w:hAnsi="Arial" w:cs="Arial"/>
                <w:b/>
              </w:rPr>
              <w:t>:</w:t>
            </w:r>
          </w:p>
        </w:tc>
      </w:tr>
      <w:tr w:rsidR="004A5AE7" w:rsidRPr="001F4B52" w:rsidTr="00B6269F">
        <w:trPr>
          <w:trHeight w:val="1432"/>
          <w:tblCellSpacing w:w="15" w:type="dxa"/>
        </w:trPr>
        <w:tc>
          <w:tcPr>
            <w:tcW w:w="9777" w:type="dxa"/>
          </w:tcPr>
          <w:p w:rsidR="004A5AE7" w:rsidRPr="001F4B52" w:rsidRDefault="009F26AB"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bl>
    <w:p w:rsidR="004A5AE7" w:rsidRDefault="004A5AE7" w:rsidP="004A5AE7">
      <w:pPr>
        <w:ind w:right="-263"/>
        <w:rPr>
          <w:rFonts w:ascii="Arial" w:hAnsi="Arial" w:cs="Arial"/>
          <w:b/>
          <w:sz w:val="18"/>
          <w:szCs w:val="18"/>
        </w:rPr>
      </w:pPr>
    </w:p>
    <w:tbl>
      <w:tblPr>
        <w:tblW w:w="9837" w:type="dxa"/>
        <w:tblCellSpacing w:w="1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0" w:type="dxa"/>
        </w:tblCellMar>
        <w:tblLook w:val="01E0" w:firstRow="1" w:lastRow="1" w:firstColumn="1" w:lastColumn="1" w:noHBand="0" w:noVBand="0"/>
      </w:tblPr>
      <w:tblGrid>
        <w:gridCol w:w="9837"/>
      </w:tblGrid>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lastRenderedPageBreak/>
              <w:t>Bemerkungen:</w:t>
            </w:r>
          </w:p>
        </w:tc>
      </w:tr>
      <w:tr w:rsidR="004A5AE7" w:rsidRPr="001F4B52" w:rsidTr="00E31706">
        <w:trPr>
          <w:trHeight w:val="2504"/>
          <w:tblCellSpacing w:w="15" w:type="dxa"/>
        </w:trPr>
        <w:tc>
          <w:tcPr>
            <w:tcW w:w="9777" w:type="dxa"/>
          </w:tcPr>
          <w:p w:rsidR="004A5AE7" w:rsidRPr="001F4B52" w:rsidRDefault="009F26AB"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E31706"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E31706">
              <w:rPr>
                <w:rFonts w:ascii="Arial" w:hAnsi="Arial" w:cs="Arial"/>
                <w:noProof/>
              </w:rPr>
              <w:t> </w:t>
            </w:r>
            <w:r w:rsidR="00E31706">
              <w:rPr>
                <w:rFonts w:ascii="Arial" w:hAnsi="Arial" w:cs="Arial"/>
                <w:noProof/>
              </w:rPr>
              <w:t> </w:t>
            </w:r>
            <w:r w:rsidR="00E31706">
              <w:rPr>
                <w:rFonts w:ascii="Arial" w:hAnsi="Arial" w:cs="Arial"/>
                <w:noProof/>
              </w:rPr>
              <w:t> </w:t>
            </w:r>
            <w:r w:rsidR="00E31706">
              <w:rPr>
                <w:rFonts w:ascii="Arial" w:hAnsi="Arial" w:cs="Arial"/>
                <w:noProof/>
              </w:rPr>
              <w:t> </w:t>
            </w:r>
            <w:r w:rsidR="00E31706">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9F6427" w:rsidRPr="001F4B52" w:rsidRDefault="004A5AE7" w:rsidP="001F4B52">
            <w:pPr>
              <w:ind w:right="-263"/>
              <w:rPr>
                <w:rFonts w:ascii="Arial" w:hAnsi="Arial" w:cs="Arial"/>
                <w:b/>
              </w:rPr>
            </w:pPr>
            <w:r w:rsidRPr="001F4B52">
              <w:rPr>
                <w:rFonts w:ascii="Arial" w:hAnsi="Arial" w:cs="Arial"/>
                <w:b/>
              </w:rPr>
              <w:t xml:space="preserve">Gesamteinschätzung aufgrund der im Vorfeld getroffenen Einschätzungen zu den </w:t>
            </w:r>
            <w:r w:rsidR="009F6427" w:rsidRPr="001F4B52">
              <w:rPr>
                <w:rFonts w:ascii="Arial" w:hAnsi="Arial" w:cs="Arial"/>
                <w:b/>
              </w:rPr>
              <w:t>Einglie</w:t>
            </w:r>
            <w:r w:rsidRPr="001F4B52">
              <w:rPr>
                <w:rFonts w:ascii="Arial" w:hAnsi="Arial" w:cs="Arial"/>
                <w:b/>
              </w:rPr>
              <w:t>derungs</w:t>
            </w:r>
            <w:r w:rsidR="009F6427" w:rsidRPr="001F4B52">
              <w:rPr>
                <w:rFonts w:ascii="Arial" w:hAnsi="Arial" w:cs="Arial"/>
                <w:b/>
              </w:rPr>
              <w:t>-</w:t>
            </w:r>
          </w:p>
          <w:p w:rsidR="00C172B3" w:rsidRDefault="004A5AE7" w:rsidP="001F4B52">
            <w:pPr>
              <w:ind w:right="-263"/>
              <w:rPr>
                <w:rFonts w:ascii="Arial" w:hAnsi="Arial" w:cs="Arial"/>
                <w:b/>
              </w:rPr>
            </w:pPr>
            <w:r w:rsidRPr="001F4B52">
              <w:rPr>
                <w:rFonts w:ascii="Arial" w:hAnsi="Arial" w:cs="Arial"/>
                <w:b/>
              </w:rPr>
              <w:t>möglichkeiten bzw. Empfehlungen zur Integrationsverbesserung oder Alternativlösungen</w:t>
            </w:r>
            <w:r w:rsidR="00C172B3">
              <w:rPr>
                <w:rFonts w:ascii="Arial" w:hAnsi="Arial" w:cs="Arial"/>
                <w:b/>
              </w:rPr>
              <w:t>.</w:t>
            </w:r>
          </w:p>
          <w:p w:rsidR="004A5AE7" w:rsidRPr="00C172B3" w:rsidRDefault="00C172B3" w:rsidP="00A3331F">
            <w:pPr>
              <w:tabs>
                <w:tab w:val="left" w:pos="360"/>
              </w:tabs>
              <w:jc w:val="both"/>
              <w:rPr>
                <w:rFonts w:ascii="Arial" w:hAnsi="Arial" w:cs="Arial"/>
                <w:b/>
              </w:rPr>
            </w:pPr>
            <w:r>
              <w:rPr>
                <w:rFonts w:ascii="Arial" w:hAnsi="Arial" w:cs="Arial"/>
                <w:b/>
              </w:rPr>
              <w:t xml:space="preserve">Hierbei ist </w:t>
            </w:r>
            <w:r w:rsidR="00A3331F">
              <w:rPr>
                <w:rFonts w:ascii="Arial" w:hAnsi="Arial" w:cs="Arial"/>
                <w:b/>
              </w:rPr>
              <w:t>ggf.</w:t>
            </w:r>
            <w:r>
              <w:rPr>
                <w:rFonts w:ascii="Arial" w:hAnsi="Arial" w:cs="Arial"/>
                <w:b/>
              </w:rPr>
              <w:t xml:space="preserve"> darauf einzugehen</w:t>
            </w:r>
            <w:r w:rsidRPr="00C172B3">
              <w:rPr>
                <w:rFonts w:ascii="Arial" w:hAnsi="Arial" w:cs="Arial"/>
                <w:b/>
              </w:rPr>
              <w:t xml:space="preserve"> unter welchen Voraussetzungen eine Erhöhung der Arbeitsstunden möglich wäre bzw. warum eine tatsächliche Erhöhung der Arbeitsstunden nicht erreicht werden kann</w:t>
            </w:r>
            <w:r>
              <w:rPr>
                <w:rFonts w:ascii="Arial" w:hAnsi="Arial" w:cs="Arial"/>
                <w:b/>
              </w:rPr>
              <w:t>:</w:t>
            </w:r>
          </w:p>
        </w:tc>
      </w:tr>
      <w:tr w:rsidR="004A5AE7" w:rsidRPr="001F4B52" w:rsidTr="00E31706">
        <w:trPr>
          <w:trHeight w:val="4320"/>
          <w:tblCellSpacing w:w="15" w:type="dxa"/>
        </w:trPr>
        <w:tc>
          <w:tcPr>
            <w:tcW w:w="9777" w:type="dxa"/>
          </w:tcPr>
          <w:p w:rsidR="004A5AE7" w:rsidRPr="001F4B52" w:rsidRDefault="009F26AB"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bl>
    <w:p w:rsidR="004A5AE7" w:rsidRDefault="004A5AE7" w:rsidP="004A5AE7">
      <w:pPr>
        <w:ind w:right="-263"/>
        <w:rPr>
          <w:rFonts w:ascii="Arial" w:hAnsi="Arial" w:cs="Arial"/>
          <w:b/>
          <w:sz w:val="18"/>
          <w:szCs w:val="18"/>
        </w:rPr>
      </w:pPr>
    </w:p>
    <w:p w:rsidR="004A5AE7" w:rsidRDefault="004A5AE7" w:rsidP="004A5AE7">
      <w:pPr>
        <w:jc w:val="center"/>
        <w:rPr>
          <w:rFonts w:ascii="Arial" w:hAnsi="Arial" w:cs="Arial"/>
          <w:b/>
          <w:sz w:val="22"/>
          <w:szCs w:val="22"/>
        </w:rPr>
      </w:pPr>
      <w:r>
        <w:rPr>
          <w:rFonts w:ascii="Arial" w:hAnsi="Arial" w:cs="Arial"/>
          <w:b/>
          <w:sz w:val="22"/>
          <w:szCs w:val="22"/>
        </w:rPr>
        <w:t>Beachtung der d</w:t>
      </w:r>
      <w:r w:rsidRPr="0071711B">
        <w:rPr>
          <w:rFonts w:ascii="Arial" w:hAnsi="Arial" w:cs="Arial"/>
          <w:b/>
          <w:sz w:val="22"/>
          <w:szCs w:val="22"/>
        </w:rPr>
        <w:t>atenschutzrechtliche</w:t>
      </w:r>
      <w:r>
        <w:rPr>
          <w:rFonts w:ascii="Arial" w:hAnsi="Arial" w:cs="Arial"/>
          <w:b/>
          <w:sz w:val="22"/>
          <w:szCs w:val="22"/>
        </w:rPr>
        <w:t>n</w:t>
      </w:r>
      <w:r w:rsidRPr="0071711B">
        <w:rPr>
          <w:rFonts w:ascii="Arial" w:hAnsi="Arial" w:cs="Arial"/>
          <w:b/>
          <w:sz w:val="22"/>
          <w:szCs w:val="22"/>
        </w:rPr>
        <w:t xml:space="preserve"> Hinweise</w:t>
      </w:r>
    </w:p>
    <w:p w:rsidR="004A5AE7" w:rsidRPr="0071711B" w:rsidRDefault="004A5AE7" w:rsidP="004A5AE7">
      <w:pPr>
        <w:jc w:val="center"/>
        <w:rPr>
          <w:rFonts w:ascii="Arial" w:hAnsi="Arial" w:cs="Arial"/>
          <w:b/>
          <w:sz w:val="22"/>
          <w:szCs w:val="22"/>
        </w:rPr>
      </w:pPr>
      <w:r>
        <w:rPr>
          <w:rFonts w:ascii="Arial" w:hAnsi="Arial" w:cs="Arial"/>
          <w:b/>
          <w:sz w:val="22"/>
          <w:szCs w:val="22"/>
        </w:rPr>
        <w:t xml:space="preserve">bei der </w:t>
      </w:r>
      <w:r w:rsidRPr="0071711B">
        <w:rPr>
          <w:rFonts w:ascii="Arial" w:hAnsi="Arial" w:cs="Arial"/>
          <w:b/>
          <w:sz w:val="22"/>
          <w:szCs w:val="22"/>
        </w:rPr>
        <w:t xml:space="preserve">„Einschätzung der </w:t>
      </w:r>
      <w:r>
        <w:rPr>
          <w:rFonts w:ascii="Arial" w:hAnsi="Arial" w:cs="Arial"/>
          <w:b/>
          <w:sz w:val="22"/>
          <w:szCs w:val="22"/>
        </w:rPr>
        <w:t>Eingliederung</w:t>
      </w:r>
      <w:r w:rsidRPr="0071711B">
        <w:rPr>
          <w:rFonts w:ascii="Arial" w:hAnsi="Arial" w:cs="Arial"/>
          <w:b/>
          <w:sz w:val="22"/>
          <w:szCs w:val="22"/>
        </w:rPr>
        <w:t>schancen“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4A5AE7" w:rsidRPr="001F4B52" w:rsidTr="00E31706">
        <w:tc>
          <w:tcPr>
            <w:tcW w:w="9889" w:type="dxa"/>
          </w:tcPr>
          <w:p w:rsidR="004A5AE7" w:rsidRPr="00E31706" w:rsidRDefault="001416D9" w:rsidP="001F4B52">
            <w:pPr>
              <w:jc w:val="both"/>
              <w:rPr>
                <w:rFonts w:ascii="Arial" w:hAnsi="Arial" w:cs="Arial"/>
                <w:sz w:val="18"/>
                <w:szCs w:val="18"/>
              </w:rPr>
            </w:pPr>
            <w:r w:rsidRPr="001416D9">
              <w:rPr>
                <w:rFonts w:ascii="Arial" w:hAnsi="Arial" w:cs="Arial"/>
                <w:sz w:val="18"/>
                <w:szCs w:val="18"/>
              </w:rPr>
              <w:t>Vertraglich sind Sie als Auftragnehmer gehalten, bei Datenerhebungen, Speicherungen und anderen Nutzungen die Vorschriften des Sozialgesetzbuch X. Buch einzuhalten und auch sonst rechtliche Vorgaben zu beachten. Aus dem Sozialdatenschutz ergibt sich, dass Sie beim Erheben der für die Einschätzung notwendigen Daten bestimmte Vorgaben beachten müssen. Richten sich dabei gesetzliche Bestimmungen an den Auftraggeber, so gelten sie auch für den Auftragnehmer.</w:t>
            </w:r>
          </w:p>
          <w:p w:rsidR="004A5AE7" w:rsidRPr="00E31706" w:rsidRDefault="001416D9" w:rsidP="001F4B52">
            <w:pPr>
              <w:jc w:val="both"/>
              <w:rPr>
                <w:rFonts w:ascii="Arial" w:hAnsi="Arial" w:cs="Arial"/>
                <w:sz w:val="18"/>
                <w:szCs w:val="18"/>
              </w:rPr>
            </w:pPr>
            <w:r w:rsidRPr="001416D9">
              <w:rPr>
                <w:rFonts w:ascii="Arial" w:hAnsi="Arial" w:cs="Arial"/>
                <w:sz w:val="18"/>
                <w:szCs w:val="18"/>
              </w:rPr>
              <w:t xml:space="preserve">So dürfen die Feststellungen nicht zu Kennzeichnungen der betroffenen </w:t>
            </w:r>
            <w:r w:rsidR="0041505D">
              <w:rPr>
                <w:rFonts w:ascii="Arial" w:hAnsi="Arial" w:cs="Arial"/>
                <w:sz w:val="18"/>
                <w:szCs w:val="18"/>
              </w:rPr>
              <w:t>Teilnehmer</w:t>
            </w:r>
            <w:r w:rsidR="00B317AB">
              <w:rPr>
                <w:rFonts w:ascii="Arial" w:hAnsi="Arial" w:cs="Arial"/>
                <w:sz w:val="18"/>
                <w:szCs w:val="18"/>
              </w:rPr>
              <w:t xml:space="preserve"> führen und </w:t>
            </w:r>
            <w:r w:rsidRPr="001416D9">
              <w:rPr>
                <w:rFonts w:ascii="Arial" w:hAnsi="Arial" w:cs="Arial"/>
                <w:sz w:val="18"/>
                <w:szCs w:val="18"/>
              </w:rPr>
              <w:t>durch Verknüpfung von Lebenssachverhalten darf kein Totalabbild des Kunden entstehen. Ferner sind Fragen nach dem Intimbereich unzulässig.</w:t>
            </w:r>
          </w:p>
          <w:p w:rsidR="004A5AE7" w:rsidRPr="00E31706" w:rsidRDefault="001416D9" w:rsidP="001F4B52">
            <w:pPr>
              <w:jc w:val="both"/>
              <w:rPr>
                <w:rFonts w:ascii="Arial" w:hAnsi="Arial" w:cs="Arial"/>
                <w:sz w:val="18"/>
                <w:szCs w:val="18"/>
              </w:rPr>
            </w:pPr>
            <w:r w:rsidRPr="001416D9">
              <w:rPr>
                <w:rFonts w:ascii="Arial" w:hAnsi="Arial" w:cs="Arial"/>
                <w:sz w:val="18"/>
                <w:szCs w:val="18"/>
              </w:rPr>
              <w:t>Zur Einschätzung dürfen darüber hinaus keine Daten herangezogen werden, die dritte Personen betreffen. Insoweit ist der Auftragnehmer auf freiwillige Angaben des Teilnehmers angewiesen.</w:t>
            </w:r>
          </w:p>
          <w:p w:rsidR="004A5AE7" w:rsidRPr="00E31706" w:rsidRDefault="001416D9" w:rsidP="001F4B52">
            <w:pPr>
              <w:jc w:val="both"/>
              <w:rPr>
                <w:rFonts w:ascii="Arial" w:hAnsi="Arial" w:cs="Arial"/>
                <w:sz w:val="18"/>
                <w:szCs w:val="18"/>
              </w:rPr>
            </w:pPr>
            <w:r w:rsidRPr="001416D9">
              <w:rPr>
                <w:rFonts w:ascii="Arial" w:hAnsi="Arial" w:cs="Arial"/>
                <w:sz w:val="18"/>
                <w:szCs w:val="18"/>
              </w:rPr>
              <w:t>Der Einschätzung dürfen aus Rechtsgründen darüber hinaus keine sachfremden Erwägungen zugrunde gelegt werden. Die Eingliederungschancenbewertung hat sich darüber hinaus auf einen zutreffend ermittelten Sachverhalt zu stützen. Unrichtige oder unvollständige Tatsachenerhebungen dürfen der Einschätzung nicht zugrunde gelegt werden. So ist es beispielsweise unzulässig, dem Betroffenen Kenntnisse zu unterstellen, die er tatsächlich nicht hat.</w:t>
            </w:r>
          </w:p>
          <w:p w:rsidR="004A5AE7" w:rsidRPr="00E31706" w:rsidRDefault="001416D9" w:rsidP="001F4B52">
            <w:pPr>
              <w:jc w:val="both"/>
              <w:rPr>
                <w:rFonts w:ascii="Arial" w:hAnsi="Arial" w:cs="Arial"/>
                <w:sz w:val="18"/>
                <w:szCs w:val="18"/>
              </w:rPr>
            </w:pPr>
            <w:r w:rsidRPr="001416D9">
              <w:rPr>
                <w:rFonts w:ascii="Arial" w:hAnsi="Arial" w:cs="Arial"/>
                <w:sz w:val="18"/>
                <w:szCs w:val="18"/>
              </w:rPr>
              <w:t>Unter dem Feld „</w:t>
            </w:r>
            <w:r w:rsidRPr="001416D9">
              <w:rPr>
                <w:rFonts w:ascii="Arial" w:hAnsi="Arial" w:cs="Arial"/>
                <w:i/>
                <w:sz w:val="18"/>
                <w:szCs w:val="18"/>
              </w:rPr>
              <w:t>Bemerkungen</w:t>
            </w:r>
            <w:r w:rsidRPr="001416D9">
              <w:rPr>
                <w:rFonts w:ascii="Arial" w:hAnsi="Arial" w:cs="Arial"/>
                <w:sz w:val="18"/>
                <w:szCs w:val="18"/>
              </w:rPr>
              <w:t>“ können zusätzliche Erkenntnisse aufgeführt werden, die sich aus dem übermittelten Bewerberprofil nicht ergeben. Auch insoweit gelten die vorgenannten Ausführungen.</w:t>
            </w:r>
          </w:p>
          <w:p w:rsidR="004A5AE7" w:rsidRPr="00E31706" w:rsidRDefault="001416D9" w:rsidP="001F4B52">
            <w:pPr>
              <w:jc w:val="both"/>
              <w:rPr>
                <w:rFonts w:ascii="Arial" w:hAnsi="Arial" w:cs="Arial"/>
                <w:sz w:val="18"/>
                <w:szCs w:val="18"/>
              </w:rPr>
            </w:pPr>
            <w:r w:rsidRPr="001416D9">
              <w:rPr>
                <w:rFonts w:ascii="Arial" w:hAnsi="Arial" w:cs="Arial"/>
                <w:sz w:val="18"/>
                <w:szCs w:val="18"/>
              </w:rPr>
              <w:t xml:space="preserve">Die Einschätzung ist im Zweifel zu begründen. Neben der Selbstauskunft und Selbsteinschätzung des </w:t>
            </w:r>
            <w:r w:rsidR="0041505D">
              <w:rPr>
                <w:rFonts w:ascii="Arial" w:hAnsi="Arial" w:cs="Arial"/>
                <w:sz w:val="18"/>
                <w:szCs w:val="18"/>
              </w:rPr>
              <w:t>Teilnehmers</w:t>
            </w:r>
            <w:r w:rsidRPr="001416D9">
              <w:rPr>
                <w:rFonts w:ascii="Arial" w:hAnsi="Arial" w:cs="Arial"/>
                <w:sz w:val="18"/>
                <w:szCs w:val="18"/>
              </w:rPr>
              <w:t xml:space="preserve"> und entsprechenden Gesprächsvermerke können als Grundlage für die Bewertung der Eingliederungschancen der berufliche Werdegang oder auch freiwillig vorgelegte Zeugnisse herangezogen werden. Es ist darauf zu achten, dass keinerlei Willküreinschätzungen vorgenommen werden.</w:t>
            </w:r>
          </w:p>
          <w:p w:rsidR="001416D9" w:rsidRDefault="001416D9" w:rsidP="001416D9">
            <w:pPr>
              <w:pStyle w:val="StandardArial"/>
              <w:spacing w:after="120"/>
              <w:jc w:val="both"/>
            </w:pPr>
            <w:r w:rsidRPr="001416D9">
              <w:rPr>
                <w:rFonts w:cs="Arial"/>
                <w:b w:val="0"/>
                <w:sz w:val="18"/>
                <w:szCs w:val="18"/>
              </w:rPr>
              <w:t>Die Aufklärung medizinischer/psychologischer Sachverhalte sowie die Veranlassung fachärztlicher/fachpsychologischer Gutachten ist unter anderem aus datenschutzrechtlichen Gründen nur über die entsprechenden Fachdienste des Auftraggebers zulässig. Diesbezügliche Begutachtungen dürfen somit auch nicht vom Auftragnehmer veranlasst oder gefordert werden.</w:t>
            </w:r>
          </w:p>
        </w:tc>
      </w:tr>
    </w:tbl>
    <w:p w:rsidR="0065318D" w:rsidRPr="00BA50FC" w:rsidRDefault="0065318D" w:rsidP="00E31706">
      <w:pPr>
        <w:rPr>
          <w:rFonts w:cs="Tunga"/>
          <w:spacing w:val="100"/>
        </w:rPr>
      </w:pPr>
    </w:p>
    <w:sectPr w:rsidR="0065318D" w:rsidRPr="00BA50FC" w:rsidSect="006B2ACD">
      <w:footerReference w:type="default" r:id="rId9"/>
      <w:footnotePr>
        <w:pos w:val="beneathText"/>
      </w:footnotePr>
      <w:pgSz w:w="11905" w:h="16837"/>
      <w:pgMar w:top="992" w:right="990" w:bottom="992" w:left="1276"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3991" w:rsidRDefault="00C33991">
      <w:r>
        <w:separator/>
      </w:r>
    </w:p>
  </w:endnote>
  <w:endnote w:type="continuationSeparator" w:id="0">
    <w:p w:rsidR="00C33991" w:rsidRDefault="00C33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Fett">
    <w:panose1 w:val="020B07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etaNormal-Roman">
    <w:altName w:val="Century Gothic"/>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991" w:rsidRDefault="00C33991">
    <w:pPr>
      <w:pStyle w:val="Fuzeile"/>
      <w:rPr>
        <w:rFonts w:ascii="Arial" w:hAnsi="Arial" w:cs="Arial"/>
      </w:rPr>
    </w:pPr>
    <w:r>
      <w:rPr>
        <w:rFonts w:ascii="Arial" w:hAnsi="Arial" w:cs="Arial"/>
      </w:rPr>
      <w:t xml:space="preserve">Stand: </w:t>
    </w:r>
    <w:r w:rsidR="00B317AB">
      <w:rPr>
        <w:rFonts w:ascii="Arial" w:hAnsi="Arial" w:cs="Arial"/>
      </w:rPr>
      <w:t>01.07.2019</w:t>
    </w:r>
    <w:r>
      <w:rPr>
        <w:rFonts w:ascii="Arial" w:hAnsi="Arial" w:cs="Arial"/>
      </w:rPr>
      <w:tab/>
    </w:r>
    <w:r>
      <w:rPr>
        <w:rFonts w:ascii="Arial" w:hAnsi="Arial" w:cs="Arial"/>
      </w:rPr>
      <w:tab/>
      <w:t xml:space="preserve">F.4 - Seite </w:t>
    </w:r>
    <w:r w:rsidR="009F26AB">
      <w:rPr>
        <w:rStyle w:val="Seitenzahl"/>
        <w:rFonts w:ascii="Arial" w:hAnsi="Arial" w:cs="Arial"/>
      </w:rPr>
      <w:fldChar w:fldCharType="begin"/>
    </w:r>
    <w:r>
      <w:rPr>
        <w:rStyle w:val="Seitenzahl"/>
        <w:rFonts w:ascii="Arial" w:hAnsi="Arial" w:cs="Arial"/>
      </w:rPr>
      <w:instrText xml:space="preserve"> PAGE \*ARABIC </w:instrText>
    </w:r>
    <w:r w:rsidR="009F26AB">
      <w:rPr>
        <w:rStyle w:val="Seitenzahl"/>
        <w:rFonts w:ascii="Arial" w:hAnsi="Arial" w:cs="Arial"/>
      </w:rPr>
      <w:fldChar w:fldCharType="separate"/>
    </w:r>
    <w:r w:rsidR="00B317AB">
      <w:rPr>
        <w:rStyle w:val="Seitenzahl"/>
        <w:rFonts w:ascii="Arial" w:hAnsi="Arial" w:cs="Arial"/>
        <w:noProof/>
      </w:rPr>
      <w:t>1</w:t>
    </w:r>
    <w:r w:rsidR="009F26AB">
      <w:rPr>
        <w:rStyle w:val="Seitenzahl"/>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3991" w:rsidRDefault="00C33991">
      <w:r>
        <w:separator/>
      </w:r>
    </w:p>
  </w:footnote>
  <w:footnote w:type="continuationSeparator" w:id="0">
    <w:p w:rsidR="00C33991" w:rsidRDefault="00C339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502"/>
        </w:tabs>
        <w:ind w:left="502" w:hanging="360"/>
      </w:pPr>
      <w:rPr>
        <w:rFonts w:ascii="Arial" w:hAnsi="Arial" w:cs="Arial"/>
        <w:b w:val="0"/>
        <w:sz w:val="20"/>
        <w:szCs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397"/>
        </w:tabs>
        <w:ind w:left="397" w:hanging="397"/>
      </w:pPr>
    </w:lvl>
  </w:abstractNum>
  <w:abstractNum w:abstractNumId="2" w15:restartNumberingAfterBreak="0">
    <w:nsid w:val="00000003"/>
    <w:multiLevelType w:val="singleLevel"/>
    <w:tmpl w:val="00000003"/>
    <w:name w:val="WW8Num3"/>
    <w:lvl w:ilvl="0">
      <w:start w:val="1"/>
      <w:numFmt w:val="bullet"/>
      <w:lvlText w:val="o"/>
      <w:lvlJc w:val="left"/>
      <w:pPr>
        <w:tabs>
          <w:tab w:val="num" w:pos="360"/>
        </w:tabs>
        <w:ind w:left="360" w:hanging="360"/>
      </w:pPr>
      <w:rPr>
        <w:rFonts w:ascii="Courier New" w:hAnsi="Courier New" w:cs="Courier New"/>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1689"/>
        </w:tabs>
        <w:ind w:left="1689" w:hanging="555"/>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o"/>
      <w:lvlJc w:val="left"/>
      <w:pPr>
        <w:tabs>
          <w:tab w:val="num" w:pos="360"/>
        </w:tabs>
        <w:ind w:left="360" w:hanging="360"/>
      </w:pPr>
      <w:rPr>
        <w:rFonts w:ascii="Courier New" w:hAnsi="Courier New" w:cs="Courier New"/>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rPr>
        <w:strike w:val="0"/>
        <w:dstrike w:val="0"/>
        <w:color w:val="auto"/>
        <w:u w:val="none"/>
      </w:rPr>
    </w:lvl>
  </w:abstractNum>
  <w:abstractNum w:abstractNumId="7" w15:restartNumberingAfterBreak="0">
    <w:nsid w:val="00000008"/>
    <w:multiLevelType w:val="singleLevel"/>
    <w:tmpl w:val="00000008"/>
    <w:name w:val="WW8Num8"/>
    <w:lvl w:ilvl="0">
      <w:start w:val="1"/>
      <w:numFmt w:val="decimal"/>
      <w:lvlText w:val="(%1)"/>
      <w:lvlJc w:val="left"/>
      <w:pPr>
        <w:tabs>
          <w:tab w:val="num" w:pos="397"/>
        </w:tabs>
        <w:ind w:left="397" w:hanging="397"/>
      </w:pPr>
    </w:lvl>
  </w:abstractNum>
  <w:abstractNum w:abstractNumId="8" w15:restartNumberingAfterBreak="0">
    <w:nsid w:val="00000009"/>
    <w:multiLevelType w:val="singleLevel"/>
    <w:tmpl w:val="00000009"/>
    <w:name w:val="WW8Num9"/>
    <w:lvl w:ilvl="0">
      <w:start w:val="1"/>
      <w:numFmt w:val="decimal"/>
      <w:lvlText w:val="%1."/>
      <w:lvlJc w:val="left"/>
      <w:pPr>
        <w:tabs>
          <w:tab w:val="num" w:pos="428"/>
        </w:tabs>
        <w:ind w:left="428"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B"/>
    <w:multiLevelType w:val="singleLevel"/>
    <w:tmpl w:val="0000000B"/>
    <w:name w:val="WW8Num11"/>
    <w:lvl w:ilvl="0">
      <w:start w:val="3"/>
      <w:numFmt w:val="decimal"/>
      <w:lvlText w:val="(%1)"/>
      <w:lvlJc w:val="left"/>
      <w:pPr>
        <w:tabs>
          <w:tab w:val="num" w:pos="720"/>
        </w:tabs>
        <w:ind w:left="720" w:hanging="360"/>
      </w:pPr>
      <w:rPr>
        <w:i w:val="0"/>
        <w:color w:val="auto"/>
      </w:rPr>
    </w:lvl>
  </w:abstractNum>
  <w:abstractNum w:abstractNumId="11" w15:restartNumberingAfterBreak="0">
    <w:nsid w:val="0000000C"/>
    <w:multiLevelType w:val="singleLevel"/>
    <w:tmpl w:val="E718131A"/>
    <w:name w:val="WW8Num12"/>
    <w:lvl w:ilvl="0">
      <w:start w:val="1"/>
      <w:numFmt w:val="upperRoman"/>
      <w:lvlText w:val="%1."/>
      <w:lvlJc w:val="right"/>
      <w:pPr>
        <w:tabs>
          <w:tab w:val="num" w:pos="720"/>
        </w:tabs>
        <w:ind w:left="720" w:hanging="180"/>
      </w:pPr>
      <w:rPr>
        <w:b w:val="0"/>
      </w:rPr>
    </w:lvl>
  </w:abstractNum>
  <w:abstractNum w:abstractNumId="12" w15:restartNumberingAfterBreak="0">
    <w:nsid w:val="0000000D"/>
    <w:multiLevelType w:val="singleLevel"/>
    <w:tmpl w:val="0000000D"/>
    <w:name w:val="WW8Num13"/>
    <w:lvl w:ilvl="0">
      <w:numFmt w:val="bullet"/>
      <w:lvlText w:val="-"/>
      <w:lvlJc w:val="left"/>
      <w:pPr>
        <w:tabs>
          <w:tab w:val="num" w:pos="360"/>
        </w:tabs>
        <w:ind w:left="360" w:hanging="360"/>
      </w:pPr>
      <w:rPr>
        <w:rFonts w:ascii="Arial" w:hAnsi="Arial" w:cs="Arial"/>
      </w:rPr>
    </w:lvl>
  </w:abstractNum>
  <w:abstractNum w:abstractNumId="13" w15:restartNumberingAfterBreak="0">
    <w:nsid w:val="0000000E"/>
    <w:multiLevelType w:val="multilevel"/>
    <w:tmpl w:val="0000000E"/>
    <w:name w:val="WW8Num14"/>
    <w:lvl w:ilvl="0">
      <w:start w:val="6"/>
      <w:numFmt w:val="decimal"/>
      <w:lvlText w:val="(%1)"/>
      <w:lvlJc w:val="left"/>
      <w:pPr>
        <w:tabs>
          <w:tab w:val="num" w:pos="720"/>
        </w:tabs>
        <w:ind w:left="720" w:hanging="360"/>
      </w:p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singleLevel"/>
    <w:tmpl w:val="0000000F"/>
    <w:name w:val="WW8Num15"/>
    <w:lvl w:ilvl="0">
      <w:start w:val="1"/>
      <w:numFmt w:val="bullet"/>
      <w:lvlText w:val="o"/>
      <w:lvlJc w:val="left"/>
      <w:pPr>
        <w:tabs>
          <w:tab w:val="num" w:pos="720"/>
        </w:tabs>
        <w:ind w:left="720" w:hanging="360"/>
      </w:pPr>
      <w:rPr>
        <w:rFonts w:ascii="Courier New" w:hAnsi="Courier New" w:cs="Courier New"/>
      </w:rPr>
    </w:lvl>
  </w:abstractNum>
  <w:abstractNum w:abstractNumId="15" w15:restartNumberingAfterBreak="0">
    <w:nsid w:val="00000010"/>
    <w:multiLevelType w:val="singleLevel"/>
    <w:tmpl w:val="00000010"/>
    <w:name w:val="WW8Num16"/>
    <w:lvl w:ilvl="0">
      <w:start w:val="1"/>
      <w:numFmt w:val="bullet"/>
      <w:lvlText w:val="·"/>
      <w:lvlJc w:val="left"/>
      <w:pPr>
        <w:tabs>
          <w:tab w:val="num" w:pos="1068"/>
        </w:tabs>
        <w:ind w:left="1068" w:hanging="360"/>
      </w:pPr>
      <w:rPr>
        <w:rFonts w:ascii="Symbol" w:hAnsi="Symbol"/>
        <w:color w:val="auto"/>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7" w15:restartNumberingAfterBreak="0">
    <w:nsid w:val="00000012"/>
    <w:multiLevelType w:val="singleLevel"/>
    <w:tmpl w:val="00000012"/>
    <w:name w:val="WW8Num18"/>
    <w:lvl w:ilvl="0">
      <w:start w:val="1"/>
      <w:numFmt w:val="bullet"/>
      <w:lvlText w:val="o"/>
      <w:lvlJc w:val="left"/>
      <w:pPr>
        <w:tabs>
          <w:tab w:val="num" w:pos="360"/>
        </w:tabs>
        <w:ind w:left="360" w:hanging="360"/>
      </w:pPr>
      <w:rPr>
        <w:rFonts w:ascii="Courier New" w:hAnsi="Courier New" w:cs="Courier New"/>
      </w:rPr>
    </w:lvl>
  </w:abstractNum>
  <w:abstractNum w:abstractNumId="18" w15:restartNumberingAfterBreak="0">
    <w:nsid w:val="00000013"/>
    <w:multiLevelType w:val="singleLevel"/>
    <w:tmpl w:val="00000013"/>
    <w:name w:val="WW8Num19"/>
    <w:lvl w:ilvl="0">
      <w:start w:val="1"/>
      <w:numFmt w:val="decimal"/>
      <w:lvlText w:val="(%1)"/>
      <w:lvlJc w:val="left"/>
      <w:pPr>
        <w:tabs>
          <w:tab w:val="num" w:pos="397"/>
        </w:tabs>
        <w:ind w:left="397" w:hanging="397"/>
      </w:pPr>
    </w:lvl>
  </w:abstractNum>
  <w:abstractNum w:abstractNumId="19" w15:restartNumberingAfterBreak="0">
    <w:nsid w:val="00000014"/>
    <w:multiLevelType w:val="singleLevel"/>
    <w:tmpl w:val="00000014"/>
    <w:name w:val="WW8Num20"/>
    <w:lvl w:ilvl="0">
      <w:start w:val="1"/>
      <w:numFmt w:val="decimal"/>
      <w:lvlText w:val="(%1)"/>
      <w:lvlJc w:val="left"/>
      <w:pPr>
        <w:tabs>
          <w:tab w:val="num" w:pos="720"/>
        </w:tabs>
        <w:ind w:left="720" w:hanging="360"/>
      </w:pPr>
      <w:rPr>
        <w:i w:val="0"/>
        <w:color w:val="auto"/>
      </w:rPr>
    </w:lvl>
  </w:abstractNum>
  <w:abstractNum w:abstractNumId="20"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6"/>
    <w:multiLevelType w:val="singleLevel"/>
    <w:tmpl w:val="00000016"/>
    <w:name w:val="WW8Num22"/>
    <w:lvl w:ilvl="0">
      <w:start w:val="27"/>
      <w:numFmt w:val="lowerLetter"/>
      <w:lvlText w:val="%1)"/>
      <w:lvlJc w:val="left"/>
      <w:pPr>
        <w:tabs>
          <w:tab w:val="num" w:pos="360"/>
        </w:tabs>
        <w:ind w:left="360" w:hanging="360"/>
      </w:pPr>
    </w:lvl>
  </w:abstractNum>
  <w:abstractNum w:abstractNumId="22" w15:restartNumberingAfterBreak="0">
    <w:nsid w:val="00000017"/>
    <w:multiLevelType w:val="singleLevel"/>
    <w:tmpl w:val="00000017"/>
    <w:name w:val="WW8Num23"/>
    <w:lvl w:ilvl="0">
      <w:start w:val="1"/>
      <w:numFmt w:val="decimal"/>
      <w:lvlText w:val="(%1)"/>
      <w:lvlJc w:val="left"/>
      <w:pPr>
        <w:tabs>
          <w:tab w:val="num" w:pos="1080"/>
        </w:tabs>
        <w:ind w:left="1080" w:hanging="360"/>
      </w:pPr>
    </w:lvl>
  </w:abstractNum>
  <w:abstractNum w:abstractNumId="23" w15:restartNumberingAfterBreak="0">
    <w:nsid w:val="00000018"/>
    <w:multiLevelType w:val="singleLevel"/>
    <w:tmpl w:val="00000018"/>
    <w:name w:val="WW8Num24"/>
    <w:lvl w:ilvl="0">
      <w:start w:val="1"/>
      <w:numFmt w:val="bullet"/>
      <w:lvlText w:val="·"/>
      <w:lvlJc w:val="left"/>
      <w:pPr>
        <w:tabs>
          <w:tab w:val="num" w:pos="1440"/>
        </w:tabs>
        <w:ind w:left="1440" w:hanging="360"/>
      </w:pPr>
      <w:rPr>
        <w:rFonts w:ascii="Symbol" w:hAnsi="Symbol"/>
      </w:rPr>
    </w:lvl>
  </w:abstractNum>
  <w:abstractNum w:abstractNumId="24" w15:restartNumberingAfterBreak="0">
    <w:nsid w:val="00000019"/>
    <w:multiLevelType w:val="singleLevel"/>
    <w:tmpl w:val="00000019"/>
    <w:name w:val="WW8Num25"/>
    <w:lvl w:ilvl="0">
      <w:start w:val="1"/>
      <w:numFmt w:val="bullet"/>
      <w:lvlText w:val="·"/>
      <w:lvlJc w:val="left"/>
      <w:pPr>
        <w:tabs>
          <w:tab w:val="num" w:pos="644"/>
        </w:tabs>
        <w:ind w:left="644" w:hanging="360"/>
      </w:pPr>
      <w:rPr>
        <w:rFonts w:ascii="Symbol" w:hAnsi="Symbol"/>
        <w:b/>
        <w:sz w:val="20"/>
        <w:szCs w:val="20"/>
      </w:rPr>
    </w:lvl>
  </w:abstractNum>
  <w:abstractNum w:abstractNumId="25" w15:restartNumberingAfterBreak="0">
    <w:nsid w:val="0000001A"/>
    <w:multiLevelType w:val="singleLevel"/>
    <w:tmpl w:val="0000001A"/>
    <w:name w:val="WW8Num26"/>
    <w:lvl w:ilvl="0">
      <w:start w:val="1"/>
      <w:numFmt w:val="bullet"/>
      <w:lvlText w:val="o"/>
      <w:lvlJc w:val="left"/>
      <w:pPr>
        <w:tabs>
          <w:tab w:val="num" w:pos="360"/>
        </w:tabs>
        <w:ind w:left="360" w:hanging="360"/>
      </w:pPr>
      <w:rPr>
        <w:rFonts w:ascii="Courier New" w:hAnsi="Courier New" w:cs="Courier New"/>
      </w:rPr>
    </w:lvl>
  </w:abstractNum>
  <w:abstractNum w:abstractNumId="26" w15:restartNumberingAfterBreak="0">
    <w:nsid w:val="0000001B"/>
    <w:multiLevelType w:val="singleLevel"/>
    <w:tmpl w:val="0000001B"/>
    <w:name w:val="WW8Num27"/>
    <w:lvl w:ilvl="0">
      <w:start w:val="1"/>
      <w:numFmt w:val="decimal"/>
      <w:lvlText w:val="(%1)"/>
      <w:lvlJc w:val="left"/>
      <w:pPr>
        <w:tabs>
          <w:tab w:val="num" w:pos="2197"/>
        </w:tabs>
        <w:ind w:left="2197" w:hanging="397"/>
      </w:pPr>
    </w:lvl>
  </w:abstractNum>
  <w:abstractNum w:abstractNumId="27" w15:restartNumberingAfterBreak="0">
    <w:nsid w:val="0000001C"/>
    <w:multiLevelType w:val="singleLevel"/>
    <w:tmpl w:val="0000001C"/>
    <w:name w:val="WW8Num28"/>
    <w:lvl w:ilvl="0">
      <w:start w:val="1"/>
      <w:numFmt w:val="decimal"/>
      <w:lvlText w:val="(%1)"/>
      <w:lvlJc w:val="left"/>
      <w:pPr>
        <w:tabs>
          <w:tab w:val="num" w:pos="397"/>
        </w:tabs>
        <w:ind w:left="397" w:hanging="397"/>
      </w:pPr>
    </w:lvl>
  </w:abstractNum>
  <w:abstractNum w:abstractNumId="28" w15:restartNumberingAfterBreak="0">
    <w:nsid w:val="0000001D"/>
    <w:multiLevelType w:val="singleLevel"/>
    <w:tmpl w:val="0000001D"/>
    <w:name w:val="WW8Num29"/>
    <w:lvl w:ilvl="0">
      <w:start w:val="2"/>
      <w:numFmt w:val="lowerLetter"/>
      <w:lvlText w:val="%1)"/>
      <w:lvlJc w:val="left"/>
      <w:pPr>
        <w:tabs>
          <w:tab w:val="num" w:pos="0"/>
        </w:tabs>
        <w:ind w:left="0" w:hanging="360"/>
      </w:pPr>
    </w:lvl>
  </w:abstractNum>
  <w:abstractNum w:abstractNumId="29" w15:restartNumberingAfterBreak="0">
    <w:nsid w:val="0000001E"/>
    <w:multiLevelType w:val="singleLevel"/>
    <w:tmpl w:val="0000001E"/>
    <w:name w:val="WW8Num30"/>
    <w:lvl w:ilvl="0">
      <w:start w:val="1"/>
      <w:numFmt w:val="decimal"/>
      <w:lvlText w:val="(%1)"/>
      <w:lvlJc w:val="left"/>
      <w:pPr>
        <w:tabs>
          <w:tab w:val="num" w:pos="360"/>
        </w:tabs>
        <w:ind w:left="360" w:hanging="360"/>
      </w:pPr>
      <w:rPr>
        <w:strike w:val="0"/>
        <w:dstrike w:val="0"/>
        <w:color w:val="auto"/>
        <w:u w:val="none"/>
      </w:rPr>
    </w:lvl>
  </w:abstractNum>
  <w:abstractNum w:abstractNumId="30"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1" w15:restartNumberingAfterBreak="0">
    <w:nsid w:val="00000020"/>
    <w:multiLevelType w:val="singleLevel"/>
    <w:tmpl w:val="00000020"/>
    <w:name w:val="WW8Num32"/>
    <w:lvl w:ilvl="0">
      <w:start w:val="1"/>
      <w:numFmt w:val="decimal"/>
      <w:lvlText w:val="(%1)"/>
      <w:lvlJc w:val="left"/>
      <w:pPr>
        <w:tabs>
          <w:tab w:val="num" w:pos="397"/>
        </w:tabs>
        <w:ind w:left="397" w:hanging="397"/>
      </w:pPr>
    </w:lvl>
  </w:abstractNum>
  <w:abstractNum w:abstractNumId="32"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Symbol" w:hAnsi="Symbol"/>
      </w:rPr>
    </w:lvl>
  </w:abstractNum>
  <w:abstractNum w:abstractNumId="33" w15:restartNumberingAfterBreak="0">
    <w:nsid w:val="00000022"/>
    <w:multiLevelType w:val="singleLevel"/>
    <w:tmpl w:val="00000022"/>
    <w:name w:val="WW8Num34"/>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23"/>
    <w:multiLevelType w:val="singleLevel"/>
    <w:tmpl w:val="00000023"/>
    <w:name w:val="WW8Num35"/>
    <w:lvl w:ilvl="0">
      <w:start w:val="1"/>
      <w:numFmt w:val="decimal"/>
      <w:lvlText w:val="(%1)"/>
      <w:lvlJc w:val="left"/>
      <w:pPr>
        <w:tabs>
          <w:tab w:val="num" w:pos="2197"/>
        </w:tabs>
        <w:ind w:left="2197" w:hanging="397"/>
      </w:pPr>
    </w:lvl>
  </w:abstractNum>
  <w:abstractNum w:abstractNumId="35" w15:restartNumberingAfterBreak="0">
    <w:nsid w:val="00000024"/>
    <w:multiLevelType w:val="singleLevel"/>
    <w:tmpl w:val="00000024"/>
    <w:name w:val="WW8Num36"/>
    <w:lvl w:ilvl="0">
      <w:start w:val="1"/>
      <w:numFmt w:val="lowerLetter"/>
      <w:lvlText w:val="%1)"/>
      <w:lvlJc w:val="left"/>
      <w:pPr>
        <w:tabs>
          <w:tab w:val="num" w:pos="720"/>
        </w:tabs>
        <w:ind w:left="720" w:hanging="360"/>
      </w:pPr>
    </w:lvl>
  </w:abstractNum>
  <w:abstractNum w:abstractNumId="36" w15:restartNumberingAfterBreak="0">
    <w:nsid w:val="00000025"/>
    <w:multiLevelType w:val="singleLevel"/>
    <w:tmpl w:val="00000025"/>
    <w:name w:val="WW8Num37"/>
    <w:lvl w:ilvl="0">
      <w:start w:val="1"/>
      <w:numFmt w:val="decimal"/>
      <w:lvlText w:val="(%1)"/>
      <w:lvlJc w:val="left"/>
      <w:pPr>
        <w:tabs>
          <w:tab w:val="num" w:pos="397"/>
        </w:tabs>
        <w:ind w:left="397" w:hanging="397"/>
      </w:pPr>
    </w:lvl>
  </w:abstractNum>
  <w:abstractNum w:abstractNumId="37" w15:restartNumberingAfterBreak="0">
    <w:nsid w:val="00000026"/>
    <w:multiLevelType w:val="singleLevel"/>
    <w:tmpl w:val="00000026"/>
    <w:name w:val="WW8Num38"/>
    <w:lvl w:ilvl="0">
      <w:start w:val="1"/>
      <w:numFmt w:val="decimal"/>
      <w:lvlText w:val="%1."/>
      <w:lvlJc w:val="left"/>
      <w:pPr>
        <w:tabs>
          <w:tab w:val="num" w:pos="360"/>
        </w:tabs>
        <w:ind w:left="360" w:hanging="360"/>
      </w:pPr>
    </w:lvl>
  </w:abstractNum>
  <w:abstractNum w:abstractNumId="38"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9" w15:restartNumberingAfterBreak="0">
    <w:nsid w:val="00000028"/>
    <w:multiLevelType w:val="multilevel"/>
    <w:tmpl w:val="00000028"/>
    <w:name w:val="WW8Num40"/>
    <w:lvl w:ilvl="0">
      <w:start w:val="1"/>
      <w:numFmt w:val="decimal"/>
      <w:lvlText w:val="(%1)"/>
      <w:lvlJc w:val="left"/>
      <w:pPr>
        <w:tabs>
          <w:tab w:val="num" w:pos="397"/>
        </w:tabs>
        <w:ind w:left="397" w:hanging="397"/>
      </w:pPr>
      <w:rPr>
        <w:b w:val="0"/>
        <w:color w:val="auto"/>
      </w:rPr>
    </w:lvl>
    <w:lvl w:ilvl="1">
      <w:start w:val="1"/>
      <w:numFmt w:val="decimal"/>
      <w:lvlText w:val="(%2)"/>
      <w:lvlJc w:val="left"/>
      <w:pPr>
        <w:tabs>
          <w:tab w:val="num" w:pos="1477"/>
        </w:tabs>
        <w:ind w:left="1477" w:hanging="397"/>
      </w:pPr>
      <w:rPr>
        <w:b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00000029"/>
    <w:multiLevelType w:val="multilevel"/>
    <w:tmpl w:val="111CA8D4"/>
    <w:name w:val="WW8Num41"/>
    <w:lvl w:ilvl="0">
      <w:start w:val="1"/>
      <w:numFmt w:val="bullet"/>
      <w:lvlText w:val="·"/>
      <w:lvlJc w:val="left"/>
      <w:pPr>
        <w:tabs>
          <w:tab w:val="num" w:pos="1440"/>
        </w:tabs>
        <w:ind w:left="1440" w:hanging="360"/>
      </w:pPr>
      <w:rPr>
        <w:rFonts w:ascii="Symbol" w:hAnsi="Symbol" w:hint="default"/>
      </w:rPr>
    </w:lvl>
    <w:lvl w:ilvl="1">
      <w:start w:val="4"/>
      <w:numFmt w:val="decimal"/>
      <w:lvlText w:val="(%2)"/>
      <w:lvlJc w:val="left"/>
      <w:pPr>
        <w:tabs>
          <w:tab w:val="num" w:pos="2197"/>
        </w:tabs>
        <w:ind w:left="2197" w:hanging="397"/>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0000002A"/>
    <w:multiLevelType w:val="multilevel"/>
    <w:tmpl w:val="0000002A"/>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2" w15:restartNumberingAfterBreak="0">
    <w:nsid w:val="07B2690F"/>
    <w:multiLevelType w:val="hybridMultilevel"/>
    <w:tmpl w:val="73283984"/>
    <w:lvl w:ilvl="0" w:tplc="04070003">
      <w:start w:val="1"/>
      <w:numFmt w:val="bullet"/>
      <w:lvlText w:val="o"/>
      <w:lvlJc w:val="left"/>
      <w:pPr>
        <w:tabs>
          <w:tab w:val="num" w:pos="360"/>
        </w:tabs>
        <w:ind w:left="360" w:hanging="360"/>
      </w:pPr>
      <w:rPr>
        <w:rFonts w:ascii="Courier New" w:hAnsi="Courier New" w:cs="Courier New"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10AD5E17"/>
    <w:multiLevelType w:val="hybridMultilevel"/>
    <w:tmpl w:val="C3B6A556"/>
    <w:lvl w:ilvl="0" w:tplc="04070003">
      <w:start w:val="1"/>
      <w:numFmt w:val="bullet"/>
      <w:lvlText w:val="o"/>
      <w:lvlJc w:val="left"/>
      <w:pPr>
        <w:tabs>
          <w:tab w:val="num" w:pos="360"/>
        </w:tabs>
        <w:ind w:left="36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4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9pIf3BZqz7xbrF0Z2lcO+GejBU/3f8GT2tEPQUodT49MtKky2hvrP2QvyNRVPidqezROYkPknYprT6ogUjUbig==" w:salt="UDBEQIeWXSx8vlH4MuVTyw=="/>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18D"/>
    <w:rsid w:val="00003EDC"/>
    <w:rsid w:val="000049A6"/>
    <w:rsid w:val="00026963"/>
    <w:rsid w:val="00027F86"/>
    <w:rsid w:val="00044BC9"/>
    <w:rsid w:val="00055D62"/>
    <w:rsid w:val="00056AA8"/>
    <w:rsid w:val="000650BB"/>
    <w:rsid w:val="0007180C"/>
    <w:rsid w:val="00081499"/>
    <w:rsid w:val="000847F0"/>
    <w:rsid w:val="000A4EB2"/>
    <w:rsid w:val="000A70CD"/>
    <w:rsid w:val="000A77AC"/>
    <w:rsid w:val="000B3B1F"/>
    <w:rsid w:val="000C6657"/>
    <w:rsid w:val="000D072C"/>
    <w:rsid w:val="000D1EAD"/>
    <w:rsid w:val="000E1173"/>
    <w:rsid w:val="000E17BF"/>
    <w:rsid w:val="00111AF8"/>
    <w:rsid w:val="00112AB6"/>
    <w:rsid w:val="00116CF9"/>
    <w:rsid w:val="00122B29"/>
    <w:rsid w:val="001262F6"/>
    <w:rsid w:val="00127761"/>
    <w:rsid w:val="00133F4B"/>
    <w:rsid w:val="001416D9"/>
    <w:rsid w:val="0014445E"/>
    <w:rsid w:val="00162596"/>
    <w:rsid w:val="00166121"/>
    <w:rsid w:val="00167C11"/>
    <w:rsid w:val="00181BF7"/>
    <w:rsid w:val="00192706"/>
    <w:rsid w:val="00195331"/>
    <w:rsid w:val="001A292C"/>
    <w:rsid w:val="001A4C6A"/>
    <w:rsid w:val="001C162D"/>
    <w:rsid w:val="001C4719"/>
    <w:rsid w:val="001D0B34"/>
    <w:rsid w:val="001D2746"/>
    <w:rsid w:val="001D309D"/>
    <w:rsid w:val="001D7739"/>
    <w:rsid w:val="001E4520"/>
    <w:rsid w:val="001E749A"/>
    <w:rsid w:val="001F0894"/>
    <w:rsid w:val="001F1F92"/>
    <w:rsid w:val="001F27CF"/>
    <w:rsid w:val="001F4B52"/>
    <w:rsid w:val="001F5BFB"/>
    <w:rsid w:val="00202B1D"/>
    <w:rsid w:val="00203AFE"/>
    <w:rsid w:val="00210166"/>
    <w:rsid w:val="002163BD"/>
    <w:rsid w:val="00221381"/>
    <w:rsid w:val="0023088C"/>
    <w:rsid w:val="002321D2"/>
    <w:rsid w:val="00232E96"/>
    <w:rsid w:val="00234E94"/>
    <w:rsid w:val="00244A0E"/>
    <w:rsid w:val="002524F2"/>
    <w:rsid w:val="0026434F"/>
    <w:rsid w:val="002648D5"/>
    <w:rsid w:val="0027013E"/>
    <w:rsid w:val="00274F4B"/>
    <w:rsid w:val="00292F6F"/>
    <w:rsid w:val="002A28B7"/>
    <w:rsid w:val="002A399C"/>
    <w:rsid w:val="002B6266"/>
    <w:rsid w:val="002C4295"/>
    <w:rsid w:val="002C599A"/>
    <w:rsid w:val="002C685F"/>
    <w:rsid w:val="002C6B1C"/>
    <w:rsid w:val="002F0C48"/>
    <w:rsid w:val="00300188"/>
    <w:rsid w:val="00301860"/>
    <w:rsid w:val="00301C8F"/>
    <w:rsid w:val="00303DD0"/>
    <w:rsid w:val="003111EB"/>
    <w:rsid w:val="003324A3"/>
    <w:rsid w:val="0034105F"/>
    <w:rsid w:val="0034455B"/>
    <w:rsid w:val="003641DA"/>
    <w:rsid w:val="00373B25"/>
    <w:rsid w:val="003823AA"/>
    <w:rsid w:val="00387CC8"/>
    <w:rsid w:val="00391A59"/>
    <w:rsid w:val="00396560"/>
    <w:rsid w:val="003A04AA"/>
    <w:rsid w:val="003A3898"/>
    <w:rsid w:val="003C02B3"/>
    <w:rsid w:val="003C0644"/>
    <w:rsid w:val="003C42F1"/>
    <w:rsid w:val="003C5481"/>
    <w:rsid w:val="003D302C"/>
    <w:rsid w:val="003E637D"/>
    <w:rsid w:val="003F324E"/>
    <w:rsid w:val="003F4F4F"/>
    <w:rsid w:val="00400E97"/>
    <w:rsid w:val="004123AC"/>
    <w:rsid w:val="00412966"/>
    <w:rsid w:val="004144A8"/>
    <w:rsid w:val="0041505D"/>
    <w:rsid w:val="00416AD1"/>
    <w:rsid w:val="00422C14"/>
    <w:rsid w:val="00427264"/>
    <w:rsid w:val="004306CE"/>
    <w:rsid w:val="00434168"/>
    <w:rsid w:val="00442215"/>
    <w:rsid w:val="00442788"/>
    <w:rsid w:val="004523DB"/>
    <w:rsid w:val="00456A38"/>
    <w:rsid w:val="0046241C"/>
    <w:rsid w:val="00470DA5"/>
    <w:rsid w:val="004714D3"/>
    <w:rsid w:val="00473631"/>
    <w:rsid w:val="00474335"/>
    <w:rsid w:val="00481ECC"/>
    <w:rsid w:val="004830AA"/>
    <w:rsid w:val="004850E6"/>
    <w:rsid w:val="004869B7"/>
    <w:rsid w:val="00486E37"/>
    <w:rsid w:val="004911DB"/>
    <w:rsid w:val="004919E0"/>
    <w:rsid w:val="004A2B8E"/>
    <w:rsid w:val="004A5AE7"/>
    <w:rsid w:val="004B72C8"/>
    <w:rsid w:val="004E2123"/>
    <w:rsid w:val="004E32D0"/>
    <w:rsid w:val="004E381D"/>
    <w:rsid w:val="004E6149"/>
    <w:rsid w:val="00532FC4"/>
    <w:rsid w:val="005358A4"/>
    <w:rsid w:val="00543816"/>
    <w:rsid w:val="005438C4"/>
    <w:rsid w:val="005451AB"/>
    <w:rsid w:val="0054794F"/>
    <w:rsid w:val="00550CB1"/>
    <w:rsid w:val="00553289"/>
    <w:rsid w:val="005541AE"/>
    <w:rsid w:val="00554770"/>
    <w:rsid w:val="005568CC"/>
    <w:rsid w:val="0056000F"/>
    <w:rsid w:val="005614C5"/>
    <w:rsid w:val="00575600"/>
    <w:rsid w:val="00587DCC"/>
    <w:rsid w:val="005913D6"/>
    <w:rsid w:val="005973D3"/>
    <w:rsid w:val="005A274E"/>
    <w:rsid w:val="005A78C1"/>
    <w:rsid w:val="005B49AD"/>
    <w:rsid w:val="005B5BCB"/>
    <w:rsid w:val="005C016A"/>
    <w:rsid w:val="005E5571"/>
    <w:rsid w:val="005F1E8E"/>
    <w:rsid w:val="00602CD9"/>
    <w:rsid w:val="00603822"/>
    <w:rsid w:val="00610FDD"/>
    <w:rsid w:val="0061487F"/>
    <w:rsid w:val="006222E6"/>
    <w:rsid w:val="00627EBC"/>
    <w:rsid w:val="0063228B"/>
    <w:rsid w:val="00634DFA"/>
    <w:rsid w:val="0065318D"/>
    <w:rsid w:val="006560AD"/>
    <w:rsid w:val="00661D97"/>
    <w:rsid w:val="00662FBD"/>
    <w:rsid w:val="00684DD6"/>
    <w:rsid w:val="006862EE"/>
    <w:rsid w:val="00691852"/>
    <w:rsid w:val="0069444A"/>
    <w:rsid w:val="006B2ACD"/>
    <w:rsid w:val="006B3A89"/>
    <w:rsid w:val="006B6AD1"/>
    <w:rsid w:val="006B7E25"/>
    <w:rsid w:val="006C1438"/>
    <w:rsid w:val="006C55D9"/>
    <w:rsid w:val="006D07D2"/>
    <w:rsid w:val="006E1FE3"/>
    <w:rsid w:val="006E3BA7"/>
    <w:rsid w:val="006E5376"/>
    <w:rsid w:val="006E5A48"/>
    <w:rsid w:val="00701E4D"/>
    <w:rsid w:val="00703A3A"/>
    <w:rsid w:val="00717930"/>
    <w:rsid w:val="00720B53"/>
    <w:rsid w:val="00723035"/>
    <w:rsid w:val="00732B37"/>
    <w:rsid w:val="0073734B"/>
    <w:rsid w:val="007410F5"/>
    <w:rsid w:val="007438B7"/>
    <w:rsid w:val="00755FAB"/>
    <w:rsid w:val="0075757F"/>
    <w:rsid w:val="00770C9A"/>
    <w:rsid w:val="007737A1"/>
    <w:rsid w:val="007845DA"/>
    <w:rsid w:val="0079192C"/>
    <w:rsid w:val="007A0997"/>
    <w:rsid w:val="007B4A4A"/>
    <w:rsid w:val="007D0557"/>
    <w:rsid w:val="007E0AEC"/>
    <w:rsid w:val="007E2282"/>
    <w:rsid w:val="007E3CEC"/>
    <w:rsid w:val="007F4171"/>
    <w:rsid w:val="00800C21"/>
    <w:rsid w:val="00802564"/>
    <w:rsid w:val="00807E12"/>
    <w:rsid w:val="008110A1"/>
    <w:rsid w:val="00814DAC"/>
    <w:rsid w:val="00815341"/>
    <w:rsid w:val="008155CF"/>
    <w:rsid w:val="00815F68"/>
    <w:rsid w:val="008172E0"/>
    <w:rsid w:val="00820041"/>
    <w:rsid w:val="008229B1"/>
    <w:rsid w:val="00824DA7"/>
    <w:rsid w:val="00826FF5"/>
    <w:rsid w:val="00831641"/>
    <w:rsid w:val="00832F5C"/>
    <w:rsid w:val="00847AF8"/>
    <w:rsid w:val="0085233C"/>
    <w:rsid w:val="008543B4"/>
    <w:rsid w:val="00862DE0"/>
    <w:rsid w:val="008854DF"/>
    <w:rsid w:val="00891059"/>
    <w:rsid w:val="0089244D"/>
    <w:rsid w:val="008A14CF"/>
    <w:rsid w:val="008A7310"/>
    <w:rsid w:val="008B0ABB"/>
    <w:rsid w:val="008B100F"/>
    <w:rsid w:val="008B6C24"/>
    <w:rsid w:val="008B77F4"/>
    <w:rsid w:val="008C2F6E"/>
    <w:rsid w:val="008C3687"/>
    <w:rsid w:val="008D0E99"/>
    <w:rsid w:val="008D2C30"/>
    <w:rsid w:val="008D3CC2"/>
    <w:rsid w:val="008D5915"/>
    <w:rsid w:val="008E0EB3"/>
    <w:rsid w:val="008E3231"/>
    <w:rsid w:val="008E657B"/>
    <w:rsid w:val="008F4223"/>
    <w:rsid w:val="00901298"/>
    <w:rsid w:val="00904832"/>
    <w:rsid w:val="009113EF"/>
    <w:rsid w:val="00915344"/>
    <w:rsid w:val="0092139F"/>
    <w:rsid w:val="009250EC"/>
    <w:rsid w:val="009412FD"/>
    <w:rsid w:val="00942B3E"/>
    <w:rsid w:val="00951281"/>
    <w:rsid w:val="00955E05"/>
    <w:rsid w:val="009566E6"/>
    <w:rsid w:val="00962DD2"/>
    <w:rsid w:val="00963ACE"/>
    <w:rsid w:val="00977AD4"/>
    <w:rsid w:val="00980ED4"/>
    <w:rsid w:val="009820D6"/>
    <w:rsid w:val="00986BDC"/>
    <w:rsid w:val="00993C4B"/>
    <w:rsid w:val="0099609B"/>
    <w:rsid w:val="009A5A3D"/>
    <w:rsid w:val="009A68DB"/>
    <w:rsid w:val="009B1CD2"/>
    <w:rsid w:val="009C072A"/>
    <w:rsid w:val="009C44CC"/>
    <w:rsid w:val="009E1890"/>
    <w:rsid w:val="009E65D9"/>
    <w:rsid w:val="009F26AB"/>
    <w:rsid w:val="009F6427"/>
    <w:rsid w:val="009F7136"/>
    <w:rsid w:val="00A006B9"/>
    <w:rsid w:val="00A07B28"/>
    <w:rsid w:val="00A20661"/>
    <w:rsid w:val="00A307DF"/>
    <w:rsid w:val="00A3202B"/>
    <w:rsid w:val="00A3331F"/>
    <w:rsid w:val="00A35AEA"/>
    <w:rsid w:val="00A500AF"/>
    <w:rsid w:val="00A50EAD"/>
    <w:rsid w:val="00A52FB5"/>
    <w:rsid w:val="00A55617"/>
    <w:rsid w:val="00A55843"/>
    <w:rsid w:val="00A57002"/>
    <w:rsid w:val="00A57BCC"/>
    <w:rsid w:val="00A60B9A"/>
    <w:rsid w:val="00A71818"/>
    <w:rsid w:val="00A7655D"/>
    <w:rsid w:val="00A8548E"/>
    <w:rsid w:val="00A9443D"/>
    <w:rsid w:val="00AA52F9"/>
    <w:rsid w:val="00AB5E38"/>
    <w:rsid w:val="00AC08B6"/>
    <w:rsid w:val="00AC2C7C"/>
    <w:rsid w:val="00AC7F1B"/>
    <w:rsid w:val="00AD03F0"/>
    <w:rsid w:val="00AE1291"/>
    <w:rsid w:val="00AE30AB"/>
    <w:rsid w:val="00AE5AFD"/>
    <w:rsid w:val="00AF1626"/>
    <w:rsid w:val="00B061C9"/>
    <w:rsid w:val="00B06EC8"/>
    <w:rsid w:val="00B12480"/>
    <w:rsid w:val="00B157DC"/>
    <w:rsid w:val="00B261B0"/>
    <w:rsid w:val="00B302D4"/>
    <w:rsid w:val="00B317AB"/>
    <w:rsid w:val="00B352EB"/>
    <w:rsid w:val="00B51E4A"/>
    <w:rsid w:val="00B52FCC"/>
    <w:rsid w:val="00B53600"/>
    <w:rsid w:val="00B57D94"/>
    <w:rsid w:val="00B6269F"/>
    <w:rsid w:val="00B646DE"/>
    <w:rsid w:val="00B7639D"/>
    <w:rsid w:val="00B8240D"/>
    <w:rsid w:val="00B82F33"/>
    <w:rsid w:val="00B8414D"/>
    <w:rsid w:val="00B9635F"/>
    <w:rsid w:val="00BA0702"/>
    <w:rsid w:val="00BA455D"/>
    <w:rsid w:val="00BA50FC"/>
    <w:rsid w:val="00BA6C6A"/>
    <w:rsid w:val="00BB630A"/>
    <w:rsid w:val="00BC0D37"/>
    <w:rsid w:val="00BC2524"/>
    <w:rsid w:val="00BC74CB"/>
    <w:rsid w:val="00BD1B6B"/>
    <w:rsid w:val="00BD31C4"/>
    <w:rsid w:val="00BD6B0B"/>
    <w:rsid w:val="00BE6CA8"/>
    <w:rsid w:val="00BF5C57"/>
    <w:rsid w:val="00BF79B5"/>
    <w:rsid w:val="00BF7AE4"/>
    <w:rsid w:val="00C03D19"/>
    <w:rsid w:val="00C0679F"/>
    <w:rsid w:val="00C12339"/>
    <w:rsid w:val="00C172B3"/>
    <w:rsid w:val="00C33991"/>
    <w:rsid w:val="00C37228"/>
    <w:rsid w:val="00C56EE2"/>
    <w:rsid w:val="00C572E0"/>
    <w:rsid w:val="00C57EF9"/>
    <w:rsid w:val="00C623DD"/>
    <w:rsid w:val="00C66B70"/>
    <w:rsid w:val="00C700D4"/>
    <w:rsid w:val="00C75B15"/>
    <w:rsid w:val="00C76456"/>
    <w:rsid w:val="00C81642"/>
    <w:rsid w:val="00C82910"/>
    <w:rsid w:val="00C940DB"/>
    <w:rsid w:val="00CA0257"/>
    <w:rsid w:val="00CA6C7C"/>
    <w:rsid w:val="00CB6458"/>
    <w:rsid w:val="00CC09DD"/>
    <w:rsid w:val="00CC44FE"/>
    <w:rsid w:val="00CC5F33"/>
    <w:rsid w:val="00CD22DB"/>
    <w:rsid w:val="00CE0DD2"/>
    <w:rsid w:val="00CE4C09"/>
    <w:rsid w:val="00CF02D1"/>
    <w:rsid w:val="00CF08CC"/>
    <w:rsid w:val="00CF68AB"/>
    <w:rsid w:val="00D10F4F"/>
    <w:rsid w:val="00D11CA3"/>
    <w:rsid w:val="00D24DF2"/>
    <w:rsid w:val="00D26929"/>
    <w:rsid w:val="00D30488"/>
    <w:rsid w:val="00D33F2F"/>
    <w:rsid w:val="00D35843"/>
    <w:rsid w:val="00D36B4A"/>
    <w:rsid w:val="00D37135"/>
    <w:rsid w:val="00D40D8C"/>
    <w:rsid w:val="00D41F43"/>
    <w:rsid w:val="00D50A9F"/>
    <w:rsid w:val="00D50C2F"/>
    <w:rsid w:val="00D53085"/>
    <w:rsid w:val="00D56DC7"/>
    <w:rsid w:val="00D62DB0"/>
    <w:rsid w:val="00D66C3E"/>
    <w:rsid w:val="00D66D90"/>
    <w:rsid w:val="00D743F6"/>
    <w:rsid w:val="00D7611D"/>
    <w:rsid w:val="00D84BEF"/>
    <w:rsid w:val="00D926B7"/>
    <w:rsid w:val="00D93B0A"/>
    <w:rsid w:val="00DA3FE7"/>
    <w:rsid w:val="00DB3C14"/>
    <w:rsid w:val="00DB4846"/>
    <w:rsid w:val="00DC3FCB"/>
    <w:rsid w:val="00DD5742"/>
    <w:rsid w:val="00DD777E"/>
    <w:rsid w:val="00DE482A"/>
    <w:rsid w:val="00DF2F18"/>
    <w:rsid w:val="00DF6AE6"/>
    <w:rsid w:val="00E06C21"/>
    <w:rsid w:val="00E1733C"/>
    <w:rsid w:val="00E31706"/>
    <w:rsid w:val="00E3333E"/>
    <w:rsid w:val="00E46FE2"/>
    <w:rsid w:val="00E51F61"/>
    <w:rsid w:val="00E62EB4"/>
    <w:rsid w:val="00E63058"/>
    <w:rsid w:val="00E63F2B"/>
    <w:rsid w:val="00E66E8F"/>
    <w:rsid w:val="00E755AA"/>
    <w:rsid w:val="00E877E7"/>
    <w:rsid w:val="00E93FE3"/>
    <w:rsid w:val="00EB1114"/>
    <w:rsid w:val="00EC0238"/>
    <w:rsid w:val="00EE166D"/>
    <w:rsid w:val="00EE288E"/>
    <w:rsid w:val="00EE4785"/>
    <w:rsid w:val="00EE6ABB"/>
    <w:rsid w:val="00EF2AA6"/>
    <w:rsid w:val="00EF4A84"/>
    <w:rsid w:val="00EF50B3"/>
    <w:rsid w:val="00F0310E"/>
    <w:rsid w:val="00F0482C"/>
    <w:rsid w:val="00F112A5"/>
    <w:rsid w:val="00F17049"/>
    <w:rsid w:val="00F22CAA"/>
    <w:rsid w:val="00F300B0"/>
    <w:rsid w:val="00F33CA4"/>
    <w:rsid w:val="00F37F64"/>
    <w:rsid w:val="00F41D6E"/>
    <w:rsid w:val="00F514DF"/>
    <w:rsid w:val="00F70135"/>
    <w:rsid w:val="00F720E7"/>
    <w:rsid w:val="00F7244B"/>
    <w:rsid w:val="00F72563"/>
    <w:rsid w:val="00F72D4A"/>
    <w:rsid w:val="00F74ECA"/>
    <w:rsid w:val="00F75AD5"/>
    <w:rsid w:val="00F833D2"/>
    <w:rsid w:val="00F83F3E"/>
    <w:rsid w:val="00F90616"/>
    <w:rsid w:val="00F91DB4"/>
    <w:rsid w:val="00F966DC"/>
    <w:rsid w:val="00F9724D"/>
    <w:rsid w:val="00FA44CE"/>
    <w:rsid w:val="00FA7468"/>
    <w:rsid w:val="00FB158D"/>
    <w:rsid w:val="00FB2DF7"/>
    <w:rsid w:val="00FB4843"/>
    <w:rsid w:val="00FC1C2B"/>
    <w:rsid w:val="00FD25EE"/>
    <w:rsid w:val="00FD7C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AD0DF"/>
  <w15:docId w15:val="{D665AF9E-1D40-4B76-A274-31AADD933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82910"/>
    <w:rPr>
      <w:lang w:eastAsia="ar-SA"/>
    </w:rPr>
  </w:style>
  <w:style w:type="paragraph" w:styleId="berschrift1">
    <w:name w:val="heading 1"/>
    <w:basedOn w:val="Standard"/>
    <w:next w:val="Standard"/>
    <w:qFormat/>
    <w:rsid w:val="009F7136"/>
    <w:pPr>
      <w:keepNext/>
      <w:tabs>
        <w:tab w:val="num" w:pos="0"/>
      </w:tabs>
      <w:jc w:val="center"/>
      <w:outlineLvl w:val="0"/>
    </w:pPr>
    <w:rPr>
      <w:rFonts w:ascii="Arial" w:hAnsi="Arial"/>
      <w:b/>
      <w:sz w:val="28"/>
      <w:u w:val="single"/>
    </w:rPr>
  </w:style>
  <w:style w:type="paragraph" w:styleId="berschrift2">
    <w:name w:val="heading 2"/>
    <w:basedOn w:val="Standard"/>
    <w:next w:val="Standard"/>
    <w:qFormat/>
    <w:rsid w:val="009F7136"/>
    <w:pPr>
      <w:keepNext/>
      <w:tabs>
        <w:tab w:val="num" w:pos="0"/>
      </w:tabs>
      <w:spacing w:line="312" w:lineRule="auto"/>
      <w:jc w:val="both"/>
      <w:outlineLvl w:val="1"/>
    </w:pPr>
    <w:rPr>
      <w:rFonts w:ascii="Arial" w:hAnsi="Arial" w:cs="Arial"/>
      <w:b/>
      <w:bCs/>
      <w:sz w:val="22"/>
      <w:u w:val="single"/>
    </w:rPr>
  </w:style>
  <w:style w:type="paragraph" w:styleId="berschrift3">
    <w:name w:val="heading 3"/>
    <w:basedOn w:val="Standard"/>
    <w:next w:val="Standard"/>
    <w:qFormat/>
    <w:rsid w:val="009F7136"/>
    <w:pPr>
      <w:keepNext/>
      <w:tabs>
        <w:tab w:val="num" w:pos="0"/>
      </w:tabs>
      <w:jc w:val="center"/>
      <w:outlineLvl w:val="2"/>
    </w:pPr>
    <w:rPr>
      <w:b/>
      <w:sz w:val="24"/>
    </w:rPr>
  </w:style>
  <w:style w:type="paragraph" w:styleId="berschrift4">
    <w:name w:val="heading 4"/>
    <w:basedOn w:val="Standard"/>
    <w:next w:val="Standard"/>
    <w:qFormat/>
    <w:rsid w:val="009F7136"/>
    <w:pPr>
      <w:keepNext/>
      <w:tabs>
        <w:tab w:val="num" w:pos="0"/>
      </w:tabs>
      <w:outlineLvl w:val="3"/>
    </w:pPr>
    <w:rPr>
      <w:b/>
      <w:sz w:val="24"/>
      <w:lang w:val="en-US"/>
    </w:rPr>
  </w:style>
  <w:style w:type="paragraph" w:styleId="berschrift5">
    <w:name w:val="heading 5"/>
    <w:basedOn w:val="Standard"/>
    <w:next w:val="Standard"/>
    <w:qFormat/>
    <w:rsid w:val="009F7136"/>
    <w:pPr>
      <w:keepNext/>
      <w:tabs>
        <w:tab w:val="num" w:pos="0"/>
      </w:tabs>
      <w:outlineLvl w:val="4"/>
    </w:pPr>
    <w:rPr>
      <w:rFonts w:ascii="Arial" w:hAnsi="Arial"/>
      <w:b/>
      <w:sz w:val="24"/>
    </w:rPr>
  </w:style>
  <w:style w:type="paragraph" w:styleId="berschrift6">
    <w:name w:val="heading 6"/>
    <w:basedOn w:val="Standard"/>
    <w:next w:val="Standard"/>
    <w:qFormat/>
    <w:rsid w:val="009F7136"/>
    <w:pPr>
      <w:keepNext/>
      <w:tabs>
        <w:tab w:val="num" w:pos="0"/>
      </w:tabs>
      <w:ind w:right="284"/>
      <w:outlineLvl w:val="5"/>
    </w:pPr>
    <w:rPr>
      <w:rFonts w:ascii="Arial" w:hAnsi="Arial"/>
      <w:b/>
      <w:sz w:val="28"/>
    </w:rPr>
  </w:style>
  <w:style w:type="paragraph" w:styleId="berschrift7">
    <w:name w:val="heading 7"/>
    <w:basedOn w:val="Standard"/>
    <w:next w:val="Standard"/>
    <w:qFormat/>
    <w:rsid w:val="009F7136"/>
    <w:pPr>
      <w:keepNext/>
      <w:tabs>
        <w:tab w:val="num" w:pos="0"/>
      </w:tabs>
      <w:outlineLvl w:val="6"/>
    </w:pPr>
    <w:rPr>
      <w:rFonts w:ascii="Arial" w:hAnsi="Arial"/>
      <w:b/>
      <w:sz w:val="22"/>
    </w:rPr>
  </w:style>
  <w:style w:type="paragraph" w:styleId="berschrift8">
    <w:name w:val="heading 8"/>
    <w:basedOn w:val="Standard"/>
    <w:next w:val="Standard"/>
    <w:qFormat/>
    <w:rsid w:val="009F7136"/>
    <w:pPr>
      <w:keepNext/>
      <w:tabs>
        <w:tab w:val="num" w:pos="0"/>
      </w:tabs>
      <w:outlineLvl w:val="7"/>
    </w:pPr>
    <w:rPr>
      <w:rFonts w:ascii="Arial" w:hAnsi="Arial" w:cs="Arial"/>
      <w:b/>
      <w:sz w:val="28"/>
      <w:szCs w:val="36"/>
    </w:rPr>
  </w:style>
  <w:style w:type="paragraph" w:styleId="berschrift9">
    <w:name w:val="heading 9"/>
    <w:basedOn w:val="Standard"/>
    <w:next w:val="Standard"/>
    <w:qFormat/>
    <w:rsid w:val="009F7136"/>
    <w:pPr>
      <w:keepNext/>
      <w:tabs>
        <w:tab w:val="num" w:pos="0"/>
      </w:tabs>
      <w:outlineLvl w:val="8"/>
    </w:pPr>
    <w:rPr>
      <w:rFonts w:ascii="Arial" w:hAnsi="Arial" w:cs="Arial"/>
      <w:b/>
      <w:sz w:val="28"/>
      <w:szCs w:val="28"/>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9F7136"/>
    <w:rPr>
      <w:rFonts w:ascii="Arial" w:hAnsi="Arial" w:cs="Arial"/>
      <w:b w:val="0"/>
      <w:sz w:val="20"/>
      <w:szCs w:val="20"/>
    </w:rPr>
  </w:style>
  <w:style w:type="character" w:customStyle="1" w:styleId="WW8Num3z0">
    <w:name w:val="WW8Num3z0"/>
    <w:rsid w:val="009F7136"/>
    <w:rPr>
      <w:rFonts w:ascii="Courier New" w:hAnsi="Courier New" w:cs="Courier New"/>
    </w:rPr>
  </w:style>
  <w:style w:type="character" w:customStyle="1" w:styleId="WW8Num5z0">
    <w:name w:val="WW8Num5z0"/>
    <w:rsid w:val="009F7136"/>
    <w:rPr>
      <w:rFonts w:ascii="Symbol" w:hAnsi="Symbol"/>
    </w:rPr>
  </w:style>
  <w:style w:type="character" w:customStyle="1" w:styleId="WW8Num6z0">
    <w:name w:val="WW8Num6z0"/>
    <w:rsid w:val="009F7136"/>
    <w:rPr>
      <w:rFonts w:ascii="Courier New" w:hAnsi="Courier New" w:cs="Courier New"/>
    </w:rPr>
  </w:style>
  <w:style w:type="character" w:customStyle="1" w:styleId="WW8Num7z0">
    <w:name w:val="WW8Num7z0"/>
    <w:rsid w:val="009F7136"/>
    <w:rPr>
      <w:strike w:val="0"/>
      <w:dstrike w:val="0"/>
      <w:color w:val="auto"/>
      <w:u w:val="none"/>
    </w:rPr>
  </w:style>
  <w:style w:type="character" w:customStyle="1" w:styleId="WW8Num10z0">
    <w:name w:val="WW8Num10z0"/>
    <w:rsid w:val="009F7136"/>
    <w:rPr>
      <w:rFonts w:ascii="Symbol" w:hAnsi="Symbol"/>
    </w:rPr>
  </w:style>
  <w:style w:type="character" w:customStyle="1" w:styleId="WW8Num11z0">
    <w:name w:val="WW8Num11z0"/>
    <w:rsid w:val="009F7136"/>
    <w:rPr>
      <w:i w:val="0"/>
      <w:color w:val="auto"/>
    </w:rPr>
  </w:style>
  <w:style w:type="character" w:customStyle="1" w:styleId="WW8Num13z0">
    <w:name w:val="WW8Num13z0"/>
    <w:rsid w:val="009F7136"/>
    <w:rPr>
      <w:rFonts w:ascii="Arial" w:hAnsi="Arial" w:cs="Arial"/>
    </w:rPr>
  </w:style>
  <w:style w:type="character" w:customStyle="1" w:styleId="WW8Num15z0">
    <w:name w:val="WW8Num15z0"/>
    <w:rsid w:val="009F7136"/>
    <w:rPr>
      <w:rFonts w:ascii="Courier New" w:hAnsi="Courier New" w:cs="Courier New"/>
    </w:rPr>
  </w:style>
  <w:style w:type="character" w:customStyle="1" w:styleId="WW8Num16z0">
    <w:name w:val="WW8Num16z0"/>
    <w:rsid w:val="009F7136"/>
    <w:rPr>
      <w:rFonts w:ascii="Symbol" w:hAnsi="Symbol"/>
      <w:color w:val="auto"/>
    </w:rPr>
  </w:style>
  <w:style w:type="character" w:customStyle="1" w:styleId="WW8Num17z0">
    <w:name w:val="WW8Num17z0"/>
    <w:rsid w:val="009F7136"/>
    <w:rPr>
      <w:rFonts w:ascii="Symbol" w:hAnsi="Symbol"/>
    </w:rPr>
  </w:style>
  <w:style w:type="character" w:customStyle="1" w:styleId="WW8Num18z0">
    <w:name w:val="WW8Num18z0"/>
    <w:rsid w:val="009F7136"/>
    <w:rPr>
      <w:rFonts w:ascii="Courier New" w:hAnsi="Courier New" w:cs="Courier New"/>
    </w:rPr>
  </w:style>
  <w:style w:type="character" w:customStyle="1" w:styleId="WW8Num20z0">
    <w:name w:val="WW8Num20z0"/>
    <w:rsid w:val="009F7136"/>
    <w:rPr>
      <w:i w:val="0"/>
      <w:color w:val="auto"/>
    </w:rPr>
  </w:style>
  <w:style w:type="character" w:customStyle="1" w:styleId="WW8Num21z0">
    <w:name w:val="WW8Num21z0"/>
    <w:rsid w:val="009F7136"/>
    <w:rPr>
      <w:rFonts w:ascii="Symbol" w:hAnsi="Symbol"/>
    </w:rPr>
  </w:style>
  <w:style w:type="character" w:customStyle="1" w:styleId="WW8Num24z0">
    <w:name w:val="WW8Num24z0"/>
    <w:rsid w:val="009F7136"/>
    <w:rPr>
      <w:rFonts w:ascii="Symbol" w:hAnsi="Symbol"/>
    </w:rPr>
  </w:style>
  <w:style w:type="character" w:customStyle="1" w:styleId="WW8Num25z0">
    <w:name w:val="WW8Num25z0"/>
    <w:rsid w:val="009F7136"/>
    <w:rPr>
      <w:rFonts w:ascii="Symbol" w:hAnsi="Symbol"/>
      <w:b/>
      <w:sz w:val="20"/>
      <w:szCs w:val="20"/>
    </w:rPr>
  </w:style>
  <w:style w:type="character" w:customStyle="1" w:styleId="WW8Num26z0">
    <w:name w:val="WW8Num26z0"/>
    <w:rsid w:val="009F7136"/>
    <w:rPr>
      <w:rFonts w:ascii="Courier New" w:hAnsi="Courier New" w:cs="Courier New"/>
    </w:rPr>
  </w:style>
  <w:style w:type="character" w:customStyle="1" w:styleId="WW8Num30z0">
    <w:name w:val="WW8Num30z0"/>
    <w:rsid w:val="009F7136"/>
    <w:rPr>
      <w:strike w:val="0"/>
      <w:dstrike w:val="0"/>
      <w:color w:val="auto"/>
      <w:u w:val="none"/>
    </w:rPr>
  </w:style>
  <w:style w:type="character" w:customStyle="1" w:styleId="WW8Num33z0">
    <w:name w:val="WW8Num33z0"/>
    <w:rsid w:val="009F7136"/>
    <w:rPr>
      <w:rFonts w:ascii="Symbol" w:hAnsi="Symbol"/>
    </w:rPr>
  </w:style>
  <w:style w:type="character" w:customStyle="1" w:styleId="WW8Num34z0">
    <w:name w:val="WW8Num34z0"/>
    <w:rsid w:val="009F7136"/>
    <w:rPr>
      <w:rFonts w:ascii="Symbol" w:hAnsi="Symbol"/>
    </w:rPr>
  </w:style>
  <w:style w:type="character" w:customStyle="1" w:styleId="WW8Num40z0">
    <w:name w:val="WW8Num40z0"/>
    <w:rsid w:val="009F7136"/>
    <w:rPr>
      <w:b w:val="0"/>
      <w:color w:val="auto"/>
    </w:rPr>
  </w:style>
  <w:style w:type="character" w:customStyle="1" w:styleId="WW8Num41z0">
    <w:name w:val="WW8Num41z0"/>
    <w:rsid w:val="009F7136"/>
    <w:rPr>
      <w:rFonts w:ascii="Symbol" w:hAnsi="Symbol"/>
    </w:rPr>
  </w:style>
  <w:style w:type="character" w:customStyle="1" w:styleId="WW-Absatz-Standardschriftart">
    <w:name w:val="WW-Absatz-Standardschriftart"/>
    <w:rsid w:val="009F7136"/>
  </w:style>
  <w:style w:type="character" w:customStyle="1" w:styleId="WW8Num2z0">
    <w:name w:val="WW8Num2z0"/>
    <w:rsid w:val="009F7136"/>
    <w:rPr>
      <w:rFonts w:ascii="Arial" w:hAnsi="Arial" w:cs="Arial"/>
      <w:b w:val="0"/>
      <w:sz w:val="20"/>
      <w:szCs w:val="20"/>
    </w:rPr>
  </w:style>
  <w:style w:type="character" w:customStyle="1" w:styleId="WW-WW8Num3z0">
    <w:name w:val="WW-WW8Num3z0"/>
    <w:rsid w:val="009F7136"/>
    <w:rPr>
      <w:rFonts w:ascii="Times New Roman" w:hAnsi="Times New Roman"/>
    </w:rPr>
  </w:style>
  <w:style w:type="character" w:customStyle="1" w:styleId="WW8Num3z1">
    <w:name w:val="WW8Num3z1"/>
    <w:rsid w:val="009F7136"/>
    <w:rPr>
      <w:rFonts w:ascii="Courier New" w:hAnsi="Courier New" w:cs="Courier New"/>
    </w:rPr>
  </w:style>
  <w:style w:type="character" w:customStyle="1" w:styleId="WW8Num3z2">
    <w:name w:val="WW8Num3z2"/>
    <w:rsid w:val="009F7136"/>
    <w:rPr>
      <w:rFonts w:ascii="Wingdings" w:hAnsi="Wingdings"/>
    </w:rPr>
  </w:style>
  <w:style w:type="character" w:customStyle="1" w:styleId="WW8Num3z3">
    <w:name w:val="WW8Num3z3"/>
    <w:rsid w:val="009F7136"/>
    <w:rPr>
      <w:rFonts w:ascii="Symbol" w:hAnsi="Symbol"/>
    </w:rPr>
  </w:style>
  <w:style w:type="character" w:customStyle="1" w:styleId="WW8Num4z0">
    <w:name w:val="WW8Num4z0"/>
    <w:rsid w:val="009F7136"/>
    <w:rPr>
      <w:rFonts w:ascii="Courier New" w:hAnsi="Courier New" w:cs="Courier New"/>
    </w:rPr>
  </w:style>
  <w:style w:type="character" w:customStyle="1" w:styleId="WW8Num4z2">
    <w:name w:val="WW8Num4z2"/>
    <w:rsid w:val="009F7136"/>
    <w:rPr>
      <w:rFonts w:ascii="Wingdings" w:hAnsi="Wingdings"/>
    </w:rPr>
  </w:style>
  <w:style w:type="character" w:customStyle="1" w:styleId="WW8Num4z3">
    <w:name w:val="WW8Num4z3"/>
    <w:rsid w:val="009F7136"/>
    <w:rPr>
      <w:rFonts w:ascii="Symbol" w:hAnsi="Symbol"/>
    </w:rPr>
  </w:style>
  <w:style w:type="character" w:customStyle="1" w:styleId="WW8Num5z1">
    <w:name w:val="WW8Num5z1"/>
    <w:rsid w:val="009F7136"/>
    <w:rPr>
      <w:rFonts w:ascii="Courier New" w:hAnsi="Courier New" w:cs="Courier New"/>
    </w:rPr>
  </w:style>
  <w:style w:type="character" w:customStyle="1" w:styleId="WW8Num5z2">
    <w:name w:val="WW8Num5z2"/>
    <w:rsid w:val="009F7136"/>
    <w:rPr>
      <w:rFonts w:ascii="Wingdings" w:hAnsi="Wingdings"/>
    </w:rPr>
  </w:style>
  <w:style w:type="character" w:customStyle="1" w:styleId="WW8Num5z3">
    <w:name w:val="WW8Num5z3"/>
    <w:rsid w:val="009F7136"/>
    <w:rPr>
      <w:rFonts w:ascii="Symbol" w:hAnsi="Symbol"/>
    </w:rPr>
  </w:style>
  <w:style w:type="character" w:customStyle="1" w:styleId="WW-WW8Num6z0">
    <w:name w:val="WW-WW8Num6z0"/>
    <w:rsid w:val="009F7136"/>
    <w:rPr>
      <w:rFonts w:ascii="Arial Fett" w:hAnsi="Arial Fett"/>
      <w:b/>
      <w:i w:val="0"/>
      <w:sz w:val="22"/>
      <w:szCs w:val="22"/>
    </w:rPr>
  </w:style>
  <w:style w:type="character" w:customStyle="1" w:styleId="WW8Num6z1">
    <w:name w:val="WW8Num6z1"/>
    <w:rsid w:val="009F7136"/>
    <w:rPr>
      <w:u w:val="none"/>
    </w:rPr>
  </w:style>
  <w:style w:type="character" w:customStyle="1" w:styleId="WW-WW8Num7z0">
    <w:name w:val="WW-WW8Num7z0"/>
    <w:rsid w:val="009F7136"/>
    <w:rPr>
      <w:rFonts w:ascii="Courier New" w:hAnsi="Courier New" w:cs="Courier New"/>
    </w:rPr>
  </w:style>
  <w:style w:type="character" w:customStyle="1" w:styleId="WW8Num7z2">
    <w:name w:val="WW8Num7z2"/>
    <w:rsid w:val="009F7136"/>
    <w:rPr>
      <w:rFonts w:ascii="Wingdings" w:hAnsi="Wingdings"/>
    </w:rPr>
  </w:style>
  <w:style w:type="character" w:customStyle="1" w:styleId="WW8Num7z3">
    <w:name w:val="WW8Num7z3"/>
    <w:rsid w:val="009F7136"/>
    <w:rPr>
      <w:rFonts w:ascii="Symbol" w:hAnsi="Symbol"/>
    </w:rPr>
  </w:style>
  <w:style w:type="character" w:customStyle="1" w:styleId="WW-WW8Num10z0">
    <w:name w:val="WW-WW8Num10z0"/>
    <w:rsid w:val="009F7136"/>
    <w:rPr>
      <w:rFonts w:ascii="Times New Roman" w:hAnsi="Times New Roman"/>
      <w:b/>
    </w:rPr>
  </w:style>
  <w:style w:type="character" w:customStyle="1" w:styleId="WW8Num10z1">
    <w:name w:val="WW8Num10z1"/>
    <w:rsid w:val="009F7136"/>
    <w:rPr>
      <w:rFonts w:ascii="Courier New" w:hAnsi="Courier New" w:cs="Courier New"/>
    </w:rPr>
  </w:style>
  <w:style w:type="character" w:customStyle="1" w:styleId="WW8Num10z2">
    <w:name w:val="WW8Num10z2"/>
    <w:rsid w:val="009F7136"/>
    <w:rPr>
      <w:rFonts w:ascii="Wingdings" w:hAnsi="Wingdings"/>
    </w:rPr>
  </w:style>
  <w:style w:type="character" w:customStyle="1" w:styleId="WW8Num10z3">
    <w:name w:val="WW8Num10z3"/>
    <w:rsid w:val="009F7136"/>
    <w:rPr>
      <w:rFonts w:ascii="Symbol" w:hAnsi="Symbol"/>
    </w:rPr>
  </w:style>
  <w:style w:type="character" w:customStyle="1" w:styleId="WW-WW8Num11z0">
    <w:name w:val="WW-WW8Num11z0"/>
    <w:rsid w:val="009F7136"/>
    <w:rPr>
      <w:rFonts w:ascii="Symbol" w:hAnsi="Symbol"/>
      <w:color w:val="auto"/>
      <w:sz w:val="28"/>
    </w:rPr>
  </w:style>
  <w:style w:type="character" w:customStyle="1" w:styleId="WW-WW8Num13z0">
    <w:name w:val="WW-WW8Num13z0"/>
    <w:rsid w:val="009F7136"/>
    <w:rPr>
      <w:rFonts w:ascii="Times New Roman" w:hAnsi="Times New Roman"/>
    </w:rPr>
  </w:style>
  <w:style w:type="character" w:customStyle="1" w:styleId="WW8Num13z1">
    <w:name w:val="WW8Num13z1"/>
    <w:rsid w:val="009F7136"/>
    <w:rPr>
      <w:rFonts w:ascii="Courier New" w:hAnsi="Courier New" w:cs="Courier New"/>
    </w:rPr>
  </w:style>
  <w:style w:type="character" w:customStyle="1" w:styleId="WW8Num13z2">
    <w:name w:val="WW8Num13z2"/>
    <w:rsid w:val="009F7136"/>
    <w:rPr>
      <w:rFonts w:ascii="Wingdings" w:hAnsi="Wingdings"/>
    </w:rPr>
  </w:style>
  <w:style w:type="character" w:customStyle="1" w:styleId="WW8Num13z3">
    <w:name w:val="WW8Num13z3"/>
    <w:rsid w:val="009F7136"/>
    <w:rPr>
      <w:rFonts w:ascii="Symbol" w:hAnsi="Symbol"/>
    </w:rPr>
  </w:style>
  <w:style w:type="character" w:customStyle="1" w:styleId="WW8Num14z0">
    <w:name w:val="WW8Num14z0"/>
    <w:rsid w:val="009F7136"/>
    <w:rPr>
      <w:rFonts w:ascii="Courier New" w:hAnsi="Courier New" w:cs="Courier New"/>
    </w:rPr>
  </w:style>
  <w:style w:type="character" w:customStyle="1" w:styleId="WW8Num14z2">
    <w:name w:val="WW8Num14z2"/>
    <w:rsid w:val="009F7136"/>
    <w:rPr>
      <w:rFonts w:ascii="Wingdings" w:hAnsi="Wingdings"/>
    </w:rPr>
  </w:style>
  <w:style w:type="character" w:customStyle="1" w:styleId="WW8Num14z3">
    <w:name w:val="WW8Num14z3"/>
    <w:rsid w:val="009F7136"/>
    <w:rPr>
      <w:rFonts w:ascii="Symbol" w:hAnsi="Symbol"/>
    </w:rPr>
  </w:style>
  <w:style w:type="character" w:customStyle="1" w:styleId="WW-WW8Num16z0">
    <w:name w:val="WW-WW8Num16z0"/>
    <w:rsid w:val="009F7136"/>
    <w:rPr>
      <w:rFonts w:ascii="Symbol" w:hAnsi="Symbol"/>
      <w:color w:val="auto"/>
      <w:sz w:val="28"/>
    </w:rPr>
  </w:style>
  <w:style w:type="character" w:customStyle="1" w:styleId="WW-WW8Num17z0">
    <w:name w:val="WW-WW8Num17z0"/>
    <w:rsid w:val="009F7136"/>
    <w:rPr>
      <w:rFonts w:ascii="Times New Roman" w:hAnsi="Times New Roman"/>
      <w:b/>
    </w:rPr>
  </w:style>
  <w:style w:type="character" w:customStyle="1" w:styleId="WW8Num17z1">
    <w:name w:val="WW8Num17z1"/>
    <w:rsid w:val="009F7136"/>
    <w:rPr>
      <w:rFonts w:ascii="Courier New" w:hAnsi="Courier New" w:cs="Courier New"/>
    </w:rPr>
  </w:style>
  <w:style w:type="character" w:customStyle="1" w:styleId="WW8Num17z2">
    <w:name w:val="WW8Num17z2"/>
    <w:rsid w:val="009F7136"/>
    <w:rPr>
      <w:rFonts w:ascii="Wingdings" w:hAnsi="Wingdings"/>
    </w:rPr>
  </w:style>
  <w:style w:type="character" w:customStyle="1" w:styleId="WW8Num17z3">
    <w:name w:val="WW8Num17z3"/>
    <w:rsid w:val="009F7136"/>
    <w:rPr>
      <w:rFonts w:ascii="Symbol" w:hAnsi="Symbol"/>
    </w:rPr>
  </w:style>
  <w:style w:type="character" w:customStyle="1" w:styleId="WW-WW8Num18z0">
    <w:name w:val="WW-WW8Num18z0"/>
    <w:rsid w:val="009F7136"/>
    <w:rPr>
      <w:rFonts w:ascii="Courier New" w:hAnsi="Courier New" w:cs="Courier New"/>
    </w:rPr>
  </w:style>
  <w:style w:type="character" w:customStyle="1" w:styleId="WW8Num18z2">
    <w:name w:val="WW8Num18z2"/>
    <w:rsid w:val="009F7136"/>
    <w:rPr>
      <w:rFonts w:ascii="Wingdings" w:hAnsi="Wingdings"/>
    </w:rPr>
  </w:style>
  <w:style w:type="character" w:customStyle="1" w:styleId="WW8Num18z3">
    <w:name w:val="WW8Num18z3"/>
    <w:rsid w:val="009F7136"/>
    <w:rPr>
      <w:rFonts w:ascii="Symbol" w:hAnsi="Symbol"/>
    </w:rPr>
  </w:style>
  <w:style w:type="character" w:customStyle="1" w:styleId="WW8Num19z0">
    <w:name w:val="WW8Num19z0"/>
    <w:rsid w:val="009F7136"/>
    <w:rPr>
      <w:rFonts w:ascii="Courier New" w:hAnsi="Courier New" w:cs="Courier New"/>
    </w:rPr>
  </w:style>
  <w:style w:type="character" w:customStyle="1" w:styleId="WW8Num19z2">
    <w:name w:val="WW8Num19z2"/>
    <w:rsid w:val="009F7136"/>
    <w:rPr>
      <w:rFonts w:ascii="Wingdings" w:hAnsi="Wingdings"/>
    </w:rPr>
  </w:style>
  <w:style w:type="character" w:customStyle="1" w:styleId="WW8Num19z3">
    <w:name w:val="WW8Num19z3"/>
    <w:rsid w:val="009F7136"/>
    <w:rPr>
      <w:rFonts w:ascii="Symbol" w:hAnsi="Symbol"/>
    </w:rPr>
  </w:style>
  <w:style w:type="character" w:customStyle="1" w:styleId="WW-WW8Num20z0">
    <w:name w:val="WW-WW8Num20z0"/>
    <w:rsid w:val="009F7136"/>
    <w:rPr>
      <w:rFonts w:ascii="Symbol" w:hAnsi="Symbol"/>
    </w:rPr>
  </w:style>
  <w:style w:type="character" w:customStyle="1" w:styleId="WW8Num20z1">
    <w:name w:val="WW8Num20z1"/>
    <w:rsid w:val="009F7136"/>
    <w:rPr>
      <w:rFonts w:ascii="Courier New" w:hAnsi="Courier New" w:cs="Courier New"/>
    </w:rPr>
  </w:style>
  <w:style w:type="character" w:customStyle="1" w:styleId="WW8Num20z2">
    <w:name w:val="WW8Num20z2"/>
    <w:rsid w:val="009F7136"/>
    <w:rPr>
      <w:rFonts w:ascii="Wingdings" w:hAnsi="Wingdings"/>
    </w:rPr>
  </w:style>
  <w:style w:type="character" w:customStyle="1" w:styleId="WW-WW8Num21z0">
    <w:name w:val="WW-WW8Num21z0"/>
    <w:rsid w:val="009F7136"/>
    <w:rPr>
      <w:rFonts w:ascii="Times New Roman" w:hAnsi="Times New Roman"/>
    </w:rPr>
  </w:style>
  <w:style w:type="character" w:customStyle="1" w:styleId="WW8Num22z0">
    <w:name w:val="WW8Num22z0"/>
    <w:rsid w:val="009F7136"/>
    <w:rPr>
      <w:rFonts w:ascii="Symbol" w:hAnsi="Symbol"/>
    </w:rPr>
  </w:style>
  <w:style w:type="character" w:customStyle="1" w:styleId="WW8Num22z1">
    <w:name w:val="WW8Num22z1"/>
    <w:rsid w:val="009F7136"/>
    <w:rPr>
      <w:rFonts w:ascii="Courier New" w:hAnsi="Courier New" w:cs="Courier New"/>
    </w:rPr>
  </w:style>
  <w:style w:type="character" w:customStyle="1" w:styleId="WW8Num22z2">
    <w:name w:val="WW8Num22z2"/>
    <w:rsid w:val="009F7136"/>
    <w:rPr>
      <w:rFonts w:ascii="Wingdings" w:hAnsi="Wingdings"/>
    </w:rPr>
  </w:style>
  <w:style w:type="character" w:customStyle="1" w:styleId="WW8Num23z0">
    <w:name w:val="WW8Num23z0"/>
    <w:rsid w:val="009F7136"/>
    <w:rPr>
      <w:rFonts w:ascii="Symbol" w:hAnsi="Symbol"/>
    </w:rPr>
  </w:style>
  <w:style w:type="character" w:customStyle="1" w:styleId="WW8Num23z1">
    <w:name w:val="WW8Num23z1"/>
    <w:rsid w:val="009F7136"/>
    <w:rPr>
      <w:rFonts w:ascii="Courier New" w:hAnsi="Courier New" w:cs="Courier New"/>
    </w:rPr>
  </w:style>
  <w:style w:type="character" w:customStyle="1" w:styleId="WW8Num23z2">
    <w:name w:val="WW8Num23z2"/>
    <w:rsid w:val="009F7136"/>
    <w:rPr>
      <w:rFonts w:ascii="Wingdings" w:hAnsi="Wingdings"/>
    </w:rPr>
  </w:style>
  <w:style w:type="character" w:customStyle="1" w:styleId="WW-WW8Num24z0">
    <w:name w:val="WW-WW8Num24z0"/>
    <w:rsid w:val="009F7136"/>
    <w:rPr>
      <w:rFonts w:ascii="Times New Roman" w:hAnsi="Times New Roman"/>
    </w:rPr>
  </w:style>
  <w:style w:type="character" w:customStyle="1" w:styleId="WW8Num29z0">
    <w:name w:val="WW8Num29z0"/>
    <w:rsid w:val="009F7136"/>
    <w:rPr>
      <w:rFonts w:ascii="Symbol" w:hAnsi="Symbol"/>
    </w:rPr>
  </w:style>
  <w:style w:type="character" w:customStyle="1" w:styleId="WW8Num29z1">
    <w:name w:val="WW8Num29z1"/>
    <w:rsid w:val="009F7136"/>
    <w:rPr>
      <w:rFonts w:ascii="Courier New" w:hAnsi="Courier New"/>
    </w:rPr>
  </w:style>
  <w:style w:type="character" w:customStyle="1" w:styleId="WW8Num29z2">
    <w:name w:val="WW8Num29z2"/>
    <w:rsid w:val="009F7136"/>
    <w:rPr>
      <w:rFonts w:ascii="Wingdings" w:hAnsi="Wingdings"/>
    </w:rPr>
  </w:style>
  <w:style w:type="character" w:customStyle="1" w:styleId="WW-WW8Num30z0">
    <w:name w:val="WW-WW8Num30z0"/>
    <w:rsid w:val="009F7136"/>
    <w:rPr>
      <w:rFonts w:ascii="Arial Fett" w:hAnsi="Arial Fett"/>
      <w:b/>
      <w:i w:val="0"/>
      <w:sz w:val="22"/>
      <w:szCs w:val="22"/>
    </w:rPr>
  </w:style>
  <w:style w:type="character" w:customStyle="1" w:styleId="WW-WW8Num33z0">
    <w:name w:val="WW-WW8Num33z0"/>
    <w:rsid w:val="009F7136"/>
    <w:rPr>
      <w:rFonts w:ascii="Times New Roman" w:eastAsia="Times New Roman" w:hAnsi="Times New Roman" w:cs="Times New Roman"/>
    </w:rPr>
  </w:style>
  <w:style w:type="character" w:customStyle="1" w:styleId="WW8Num33z1">
    <w:name w:val="WW8Num33z1"/>
    <w:rsid w:val="009F7136"/>
    <w:rPr>
      <w:rFonts w:ascii="Courier New" w:hAnsi="Courier New"/>
    </w:rPr>
  </w:style>
  <w:style w:type="character" w:customStyle="1" w:styleId="WW8Num33z2">
    <w:name w:val="WW8Num33z2"/>
    <w:rsid w:val="009F7136"/>
    <w:rPr>
      <w:rFonts w:ascii="Wingdings" w:hAnsi="Wingdings"/>
    </w:rPr>
  </w:style>
  <w:style w:type="character" w:customStyle="1" w:styleId="WW8Num33z3">
    <w:name w:val="WW8Num33z3"/>
    <w:rsid w:val="009F7136"/>
    <w:rPr>
      <w:rFonts w:ascii="Symbol" w:hAnsi="Symbol"/>
    </w:rPr>
  </w:style>
  <w:style w:type="character" w:customStyle="1" w:styleId="WW8Num35z0">
    <w:name w:val="WW8Num35z0"/>
    <w:rsid w:val="009F7136"/>
    <w:rPr>
      <w:rFonts w:ascii="Symbol" w:hAnsi="Symbol"/>
    </w:rPr>
  </w:style>
  <w:style w:type="character" w:customStyle="1" w:styleId="WW8Num35z1">
    <w:name w:val="WW8Num35z1"/>
    <w:rsid w:val="009F7136"/>
    <w:rPr>
      <w:rFonts w:ascii="Courier New" w:hAnsi="Courier New" w:cs="Courier New"/>
    </w:rPr>
  </w:style>
  <w:style w:type="character" w:customStyle="1" w:styleId="WW8Num35z2">
    <w:name w:val="WW8Num35z2"/>
    <w:rsid w:val="009F7136"/>
    <w:rPr>
      <w:rFonts w:ascii="Wingdings" w:hAnsi="Wingdings"/>
    </w:rPr>
  </w:style>
  <w:style w:type="character" w:customStyle="1" w:styleId="WW8Num36z0">
    <w:name w:val="WW8Num36z0"/>
    <w:rsid w:val="009F7136"/>
    <w:rPr>
      <w:rFonts w:ascii="Arial Fett" w:hAnsi="Arial Fett"/>
      <w:b/>
      <w:i w:val="0"/>
      <w:sz w:val="22"/>
      <w:szCs w:val="22"/>
    </w:rPr>
  </w:style>
  <w:style w:type="character" w:customStyle="1" w:styleId="WW8Num37z0">
    <w:name w:val="WW8Num37z0"/>
    <w:rsid w:val="009F7136"/>
    <w:rPr>
      <w:rFonts w:ascii="Symbol" w:hAnsi="Symbol"/>
    </w:rPr>
  </w:style>
  <w:style w:type="character" w:customStyle="1" w:styleId="WW8Num37z1">
    <w:name w:val="WW8Num37z1"/>
    <w:rsid w:val="009F7136"/>
    <w:rPr>
      <w:rFonts w:ascii="Courier New" w:hAnsi="Courier New" w:cs="Courier New"/>
    </w:rPr>
  </w:style>
  <w:style w:type="character" w:customStyle="1" w:styleId="WW8Num37z2">
    <w:name w:val="WW8Num37z2"/>
    <w:rsid w:val="009F7136"/>
    <w:rPr>
      <w:rFonts w:ascii="Wingdings" w:hAnsi="Wingdings"/>
    </w:rPr>
  </w:style>
  <w:style w:type="character" w:customStyle="1" w:styleId="WW8Num39z0">
    <w:name w:val="WW8Num39z0"/>
    <w:rsid w:val="009F7136"/>
    <w:rPr>
      <w:rFonts w:ascii="Courier New" w:hAnsi="Courier New" w:cs="Courier New"/>
    </w:rPr>
  </w:style>
  <w:style w:type="character" w:customStyle="1" w:styleId="WW8Num39z2">
    <w:name w:val="WW8Num39z2"/>
    <w:rsid w:val="009F7136"/>
    <w:rPr>
      <w:rFonts w:ascii="Wingdings" w:hAnsi="Wingdings"/>
    </w:rPr>
  </w:style>
  <w:style w:type="character" w:customStyle="1" w:styleId="WW8Num39z3">
    <w:name w:val="WW8Num39z3"/>
    <w:rsid w:val="009F7136"/>
    <w:rPr>
      <w:rFonts w:ascii="Symbol" w:hAnsi="Symbol"/>
    </w:rPr>
  </w:style>
  <w:style w:type="character" w:customStyle="1" w:styleId="WW-WW8Num40z0">
    <w:name w:val="WW-WW8Num40z0"/>
    <w:rsid w:val="009F7136"/>
    <w:rPr>
      <w:rFonts w:ascii="Symbol" w:hAnsi="Symbol"/>
      <w:color w:val="auto"/>
      <w:sz w:val="28"/>
    </w:rPr>
  </w:style>
  <w:style w:type="character" w:customStyle="1" w:styleId="WW-WW8Num41z0">
    <w:name w:val="WW-WW8Num41z0"/>
    <w:rsid w:val="009F7136"/>
    <w:rPr>
      <w:rFonts w:ascii="Times New Roman" w:hAnsi="Times New Roman"/>
    </w:rPr>
  </w:style>
  <w:style w:type="character" w:customStyle="1" w:styleId="WW8Num41z1">
    <w:name w:val="WW8Num41z1"/>
    <w:rsid w:val="009F7136"/>
    <w:rPr>
      <w:rFonts w:ascii="Courier New" w:hAnsi="Courier New" w:cs="Courier New"/>
    </w:rPr>
  </w:style>
  <w:style w:type="character" w:customStyle="1" w:styleId="WW8Num41z2">
    <w:name w:val="WW8Num41z2"/>
    <w:rsid w:val="009F7136"/>
    <w:rPr>
      <w:rFonts w:ascii="Wingdings" w:hAnsi="Wingdings"/>
    </w:rPr>
  </w:style>
  <w:style w:type="character" w:customStyle="1" w:styleId="WW8Num41z3">
    <w:name w:val="WW8Num41z3"/>
    <w:rsid w:val="009F7136"/>
    <w:rPr>
      <w:rFonts w:ascii="Symbol" w:hAnsi="Symbol"/>
    </w:rPr>
  </w:style>
  <w:style w:type="character" w:customStyle="1" w:styleId="WW8Num42z0">
    <w:name w:val="WW8Num42z0"/>
    <w:rsid w:val="009F7136"/>
    <w:rPr>
      <w:rFonts w:ascii="Symbol" w:hAnsi="Symbol"/>
    </w:rPr>
  </w:style>
  <w:style w:type="character" w:customStyle="1" w:styleId="WW8Num42z1">
    <w:name w:val="WW8Num42z1"/>
    <w:rsid w:val="009F7136"/>
    <w:rPr>
      <w:rFonts w:ascii="Courier New" w:hAnsi="Courier New" w:cs="Courier New"/>
    </w:rPr>
  </w:style>
  <w:style w:type="character" w:customStyle="1" w:styleId="WW8Num42z2">
    <w:name w:val="WW8Num42z2"/>
    <w:rsid w:val="009F7136"/>
    <w:rPr>
      <w:rFonts w:ascii="Wingdings" w:hAnsi="Wingdings"/>
    </w:rPr>
  </w:style>
  <w:style w:type="character" w:customStyle="1" w:styleId="WW8Num43z0">
    <w:name w:val="WW8Num43z0"/>
    <w:rsid w:val="009F7136"/>
    <w:rPr>
      <w:rFonts w:ascii="Arial Fett" w:hAnsi="Arial Fett"/>
      <w:b/>
      <w:i w:val="0"/>
      <w:sz w:val="22"/>
      <w:szCs w:val="22"/>
    </w:rPr>
  </w:style>
  <w:style w:type="character" w:customStyle="1" w:styleId="WW8Num43z1">
    <w:name w:val="WW8Num43z1"/>
    <w:rsid w:val="009F7136"/>
    <w:rPr>
      <w:u w:val="none"/>
    </w:rPr>
  </w:style>
  <w:style w:type="character" w:customStyle="1" w:styleId="WW8Num44z0">
    <w:name w:val="WW8Num44z0"/>
    <w:rsid w:val="009F7136"/>
    <w:rPr>
      <w:rFonts w:ascii="Arial Fett" w:hAnsi="Arial Fett"/>
      <w:b/>
      <w:i w:val="0"/>
      <w:sz w:val="22"/>
      <w:szCs w:val="22"/>
    </w:rPr>
  </w:style>
  <w:style w:type="character" w:customStyle="1" w:styleId="WW8Num45z0">
    <w:name w:val="WW8Num45z0"/>
    <w:rsid w:val="009F7136"/>
    <w:rPr>
      <w:rFonts w:ascii="Symbol" w:hAnsi="Symbol"/>
    </w:rPr>
  </w:style>
  <w:style w:type="character" w:customStyle="1" w:styleId="WW8Num45z1">
    <w:name w:val="WW8Num45z1"/>
    <w:rsid w:val="009F7136"/>
    <w:rPr>
      <w:rFonts w:ascii="Courier New" w:hAnsi="Courier New" w:cs="Courier New"/>
    </w:rPr>
  </w:style>
  <w:style w:type="character" w:customStyle="1" w:styleId="WW8Num45z2">
    <w:name w:val="WW8Num45z2"/>
    <w:rsid w:val="009F7136"/>
    <w:rPr>
      <w:rFonts w:ascii="Wingdings" w:hAnsi="Wingdings"/>
    </w:rPr>
  </w:style>
  <w:style w:type="character" w:customStyle="1" w:styleId="WW8Num47z0">
    <w:name w:val="WW8Num47z0"/>
    <w:rsid w:val="009F7136"/>
    <w:rPr>
      <w:i w:val="0"/>
      <w:color w:val="auto"/>
    </w:rPr>
  </w:style>
  <w:style w:type="character" w:customStyle="1" w:styleId="WW8Num50z0">
    <w:name w:val="WW8Num50z0"/>
    <w:rsid w:val="009F7136"/>
    <w:rPr>
      <w:strike w:val="0"/>
      <w:dstrike w:val="0"/>
      <w:color w:val="auto"/>
      <w:u w:val="none"/>
    </w:rPr>
  </w:style>
  <w:style w:type="character" w:customStyle="1" w:styleId="WW8Num51z0">
    <w:name w:val="WW8Num51z0"/>
    <w:rsid w:val="009F7136"/>
    <w:rPr>
      <w:rFonts w:ascii="Arial Fett" w:hAnsi="Arial Fett"/>
      <w:b/>
      <w:i w:val="0"/>
      <w:sz w:val="22"/>
      <w:szCs w:val="22"/>
    </w:rPr>
  </w:style>
  <w:style w:type="character" w:customStyle="1" w:styleId="WW8Num52z0">
    <w:name w:val="WW8Num52z0"/>
    <w:rsid w:val="009F7136"/>
    <w:rPr>
      <w:rFonts w:ascii="Times New Roman" w:hAnsi="Times New Roman"/>
      <w:b/>
    </w:rPr>
  </w:style>
  <w:style w:type="character" w:customStyle="1" w:styleId="WW8Num52z1">
    <w:name w:val="WW8Num52z1"/>
    <w:rsid w:val="009F7136"/>
    <w:rPr>
      <w:rFonts w:ascii="Courier New" w:hAnsi="Courier New" w:cs="Courier New"/>
    </w:rPr>
  </w:style>
  <w:style w:type="character" w:customStyle="1" w:styleId="WW8Num52z2">
    <w:name w:val="WW8Num52z2"/>
    <w:rsid w:val="009F7136"/>
    <w:rPr>
      <w:rFonts w:ascii="Wingdings" w:hAnsi="Wingdings"/>
    </w:rPr>
  </w:style>
  <w:style w:type="character" w:customStyle="1" w:styleId="WW8Num52z3">
    <w:name w:val="WW8Num52z3"/>
    <w:rsid w:val="009F7136"/>
    <w:rPr>
      <w:rFonts w:ascii="Symbol" w:hAnsi="Symbol"/>
      <w:b/>
    </w:rPr>
  </w:style>
  <w:style w:type="character" w:customStyle="1" w:styleId="WW8Num52z6">
    <w:name w:val="WW8Num52z6"/>
    <w:rsid w:val="009F7136"/>
    <w:rPr>
      <w:rFonts w:ascii="Symbol" w:hAnsi="Symbol"/>
    </w:rPr>
  </w:style>
  <w:style w:type="character" w:customStyle="1" w:styleId="WW8Num54z0">
    <w:name w:val="WW8Num54z0"/>
    <w:rsid w:val="009F7136"/>
    <w:rPr>
      <w:i w:val="0"/>
      <w:color w:val="auto"/>
    </w:rPr>
  </w:style>
  <w:style w:type="character" w:customStyle="1" w:styleId="WW8Num55z0">
    <w:name w:val="WW8Num55z0"/>
    <w:rsid w:val="009F7136"/>
    <w:rPr>
      <w:rFonts w:ascii="Times New Roman" w:hAnsi="Times New Roman"/>
      <w:b/>
    </w:rPr>
  </w:style>
  <w:style w:type="character" w:customStyle="1" w:styleId="WW8Num55z1">
    <w:name w:val="WW8Num55z1"/>
    <w:rsid w:val="009F7136"/>
    <w:rPr>
      <w:rFonts w:ascii="Courier New" w:hAnsi="Courier New" w:cs="Courier New"/>
    </w:rPr>
  </w:style>
  <w:style w:type="character" w:customStyle="1" w:styleId="WW8Num55z2">
    <w:name w:val="WW8Num55z2"/>
    <w:rsid w:val="009F7136"/>
    <w:rPr>
      <w:rFonts w:ascii="Wingdings" w:hAnsi="Wingdings"/>
    </w:rPr>
  </w:style>
  <w:style w:type="character" w:customStyle="1" w:styleId="WW8Num55z3">
    <w:name w:val="WW8Num55z3"/>
    <w:rsid w:val="009F7136"/>
    <w:rPr>
      <w:rFonts w:ascii="Symbol" w:hAnsi="Symbol"/>
    </w:rPr>
  </w:style>
  <w:style w:type="character" w:customStyle="1" w:styleId="WW8Num56z1">
    <w:name w:val="WW8Num56z1"/>
    <w:rsid w:val="009F7136"/>
    <w:rPr>
      <w:rFonts w:ascii="Symbol" w:hAnsi="Symbol"/>
    </w:rPr>
  </w:style>
  <w:style w:type="character" w:customStyle="1" w:styleId="WW8Num57z0">
    <w:name w:val="WW8Num57z0"/>
    <w:rsid w:val="009F7136"/>
    <w:rPr>
      <w:i w:val="0"/>
      <w:color w:val="auto"/>
    </w:rPr>
  </w:style>
  <w:style w:type="character" w:customStyle="1" w:styleId="WW8Num58z0">
    <w:name w:val="WW8Num58z0"/>
    <w:rsid w:val="009F7136"/>
    <w:rPr>
      <w:rFonts w:ascii="Symbol" w:hAnsi="Symbol"/>
    </w:rPr>
  </w:style>
  <w:style w:type="character" w:customStyle="1" w:styleId="WW8Num60z0">
    <w:name w:val="WW8Num60z0"/>
    <w:rsid w:val="009F7136"/>
    <w:rPr>
      <w:i w:val="0"/>
      <w:color w:val="auto"/>
    </w:rPr>
  </w:style>
  <w:style w:type="character" w:customStyle="1" w:styleId="WW8Num63z0">
    <w:name w:val="WW8Num63z0"/>
    <w:rsid w:val="009F7136"/>
    <w:rPr>
      <w:rFonts w:ascii="Symbol" w:hAnsi="Symbol"/>
    </w:rPr>
  </w:style>
  <w:style w:type="character" w:customStyle="1" w:styleId="WW8Num63z1">
    <w:name w:val="WW8Num63z1"/>
    <w:rsid w:val="009F7136"/>
    <w:rPr>
      <w:rFonts w:ascii="Courier New" w:hAnsi="Courier New" w:cs="Courier New"/>
    </w:rPr>
  </w:style>
  <w:style w:type="character" w:customStyle="1" w:styleId="WW8Num63z2">
    <w:name w:val="WW8Num63z2"/>
    <w:rsid w:val="009F7136"/>
    <w:rPr>
      <w:rFonts w:ascii="Wingdings" w:hAnsi="Wingdings"/>
    </w:rPr>
  </w:style>
  <w:style w:type="character" w:customStyle="1" w:styleId="WW8Num64z0">
    <w:name w:val="WW8Num64z0"/>
    <w:rsid w:val="009F7136"/>
    <w:rPr>
      <w:rFonts w:ascii="Times New Roman" w:hAnsi="Times New Roman"/>
    </w:rPr>
  </w:style>
  <w:style w:type="character" w:customStyle="1" w:styleId="WW8Num66z0">
    <w:name w:val="WW8Num66z0"/>
    <w:rsid w:val="009F7136"/>
    <w:rPr>
      <w:rFonts w:ascii="Symbol" w:hAnsi="Symbol"/>
    </w:rPr>
  </w:style>
  <w:style w:type="character" w:customStyle="1" w:styleId="WW8Num66z1">
    <w:name w:val="WW8Num66z1"/>
    <w:rsid w:val="009F7136"/>
    <w:rPr>
      <w:rFonts w:ascii="Courier New" w:hAnsi="Courier New" w:cs="Courier New"/>
    </w:rPr>
  </w:style>
  <w:style w:type="character" w:customStyle="1" w:styleId="WW8Num66z2">
    <w:name w:val="WW8Num66z2"/>
    <w:rsid w:val="009F7136"/>
    <w:rPr>
      <w:rFonts w:ascii="Wingdings" w:hAnsi="Wingdings"/>
    </w:rPr>
  </w:style>
  <w:style w:type="character" w:customStyle="1" w:styleId="WW8Num67z0">
    <w:name w:val="WW8Num67z0"/>
    <w:rsid w:val="009F7136"/>
    <w:rPr>
      <w:rFonts w:ascii="Arial Fett" w:hAnsi="Arial Fett"/>
      <w:b/>
      <w:i w:val="0"/>
      <w:sz w:val="24"/>
      <w:szCs w:val="24"/>
      <w:u w:val="single"/>
    </w:rPr>
  </w:style>
  <w:style w:type="character" w:customStyle="1" w:styleId="WW8Num68z0">
    <w:name w:val="WW8Num68z0"/>
    <w:rsid w:val="009F7136"/>
    <w:rPr>
      <w:rFonts w:ascii="Symbol" w:hAnsi="Symbol"/>
    </w:rPr>
  </w:style>
  <w:style w:type="character" w:customStyle="1" w:styleId="WW8Num69z0">
    <w:name w:val="WW8Num69z0"/>
    <w:rsid w:val="009F7136"/>
    <w:rPr>
      <w:rFonts w:ascii="Times New Roman" w:hAnsi="Times New Roman"/>
      <w:b/>
    </w:rPr>
  </w:style>
  <w:style w:type="character" w:customStyle="1" w:styleId="WW8Num69z1">
    <w:name w:val="WW8Num69z1"/>
    <w:rsid w:val="009F7136"/>
    <w:rPr>
      <w:rFonts w:ascii="Courier New" w:hAnsi="Courier New" w:cs="Courier New"/>
    </w:rPr>
  </w:style>
  <w:style w:type="character" w:customStyle="1" w:styleId="WW8Num69z2">
    <w:name w:val="WW8Num69z2"/>
    <w:rsid w:val="009F7136"/>
    <w:rPr>
      <w:rFonts w:ascii="Wingdings" w:hAnsi="Wingdings"/>
    </w:rPr>
  </w:style>
  <w:style w:type="character" w:customStyle="1" w:styleId="WW8Num69z3">
    <w:name w:val="WW8Num69z3"/>
    <w:rsid w:val="009F7136"/>
    <w:rPr>
      <w:rFonts w:ascii="Symbol" w:hAnsi="Symbol"/>
    </w:rPr>
  </w:style>
  <w:style w:type="character" w:customStyle="1" w:styleId="WW8Num70z0">
    <w:name w:val="WW8Num70z0"/>
    <w:rsid w:val="009F7136"/>
    <w:rPr>
      <w:rFonts w:ascii="Arial Fett" w:hAnsi="Arial Fett"/>
      <w:b/>
      <w:i w:val="0"/>
      <w:sz w:val="24"/>
      <w:szCs w:val="24"/>
      <w:u w:val="single"/>
    </w:rPr>
  </w:style>
  <w:style w:type="character" w:customStyle="1" w:styleId="WW8Num72z0">
    <w:name w:val="WW8Num72z0"/>
    <w:rsid w:val="009F7136"/>
    <w:rPr>
      <w:rFonts w:ascii="Arial Fett" w:hAnsi="Arial Fett"/>
      <w:b/>
      <w:i w:val="0"/>
      <w:sz w:val="22"/>
      <w:szCs w:val="22"/>
    </w:rPr>
  </w:style>
  <w:style w:type="character" w:customStyle="1" w:styleId="WW8Num74z0">
    <w:name w:val="WW8Num74z0"/>
    <w:rsid w:val="009F7136"/>
    <w:rPr>
      <w:rFonts w:ascii="Times New Roman" w:hAnsi="Times New Roman"/>
      <w:b/>
    </w:rPr>
  </w:style>
  <w:style w:type="character" w:customStyle="1" w:styleId="WW8Num74z1">
    <w:name w:val="WW8Num74z1"/>
    <w:rsid w:val="009F7136"/>
    <w:rPr>
      <w:rFonts w:ascii="Courier New" w:hAnsi="Courier New" w:cs="Courier New"/>
    </w:rPr>
  </w:style>
  <w:style w:type="character" w:customStyle="1" w:styleId="WW8Num74z2">
    <w:name w:val="WW8Num74z2"/>
    <w:rsid w:val="009F7136"/>
    <w:rPr>
      <w:rFonts w:ascii="Wingdings" w:hAnsi="Wingdings"/>
    </w:rPr>
  </w:style>
  <w:style w:type="character" w:customStyle="1" w:styleId="WW8Num74z3">
    <w:name w:val="WW8Num74z3"/>
    <w:rsid w:val="009F7136"/>
    <w:rPr>
      <w:rFonts w:ascii="Symbol" w:hAnsi="Symbol"/>
    </w:rPr>
  </w:style>
  <w:style w:type="character" w:customStyle="1" w:styleId="WW8Num75z0">
    <w:name w:val="WW8Num75z0"/>
    <w:rsid w:val="009F7136"/>
    <w:rPr>
      <w:rFonts w:ascii="Symbol" w:hAnsi="Symbol"/>
    </w:rPr>
  </w:style>
  <w:style w:type="character" w:customStyle="1" w:styleId="WW8Num76z0">
    <w:name w:val="WW8Num76z0"/>
    <w:rsid w:val="009F7136"/>
    <w:rPr>
      <w:sz w:val="16"/>
    </w:rPr>
  </w:style>
  <w:style w:type="character" w:customStyle="1" w:styleId="WW8Num78z0">
    <w:name w:val="WW8Num78z0"/>
    <w:rsid w:val="009F7136"/>
    <w:rPr>
      <w:rFonts w:ascii="Times New Roman" w:hAnsi="Times New Roman"/>
      <w:b w:val="0"/>
      <w:i w:val="0"/>
      <w:sz w:val="20"/>
      <w:u w:val="none"/>
    </w:rPr>
  </w:style>
  <w:style w:type="character" w:customStyle="1" w:styleId="WW8Num80z0">
    <w:name w:val="WW8Num80z0"/>
    <w:rsid w:val="009F7136"/>
    <w:rPr>
      <w:i w:val="0"/>
      <w:color w:val="auto"/>
    </w:rPr>
  </w:style>
  <w:style w:type="character" w:customStyle="1" w:styleId="WW8Num81z0">
    <w:name w:val="WW8Num81z0"/>
    <w:rsid w:val="009F7136"/>
    <w:rPr>
      <w:rFonts w:ascii="Symbol" w:hAnsi="Symbol"/>
    </w:rPr>
  </w:style>
  <w:style w:type="character" w:customStyle="1" w:styleId="WW8Num83z0">
    <w:name w:val="WW8Num83z0"/>
    <w:rsid w:val="009F7136"/>
    <w:rPr>
      <w:rFonts w:ascii="Arial Fett" w:hAnsi="Arial Fett"/>
      <w:b/>
      <w:i w:val="0"/>
      <w:sz w:val="22"/>
      <w:szCs w:val="22"/>
      <w:u w:val="single"/>
    </w:rPr>
  </w:style>
  <w:style w:type="character" w:customStyle="1" w:styleId="WW8Num85z0">
    <w:name w:val="WW8Num85z0"/>
    <w:rsid w:val="009F7136"/>
    <w:rPr>
      <w:rFonts w:ascii="Symbol" w:hAnsi="Symbol"/>
    </w:rPr>
  </w:style>
  <w:style w:type="character" w:customStyle="1" w:styleId="WW8Num85z1">
    <w:name w:val="WW8Num85z1"/>
    <w:rsid w:val="009F7136"/>
    <w:rPr>
      <w:rFonts w:ascii="Courier New" w:hAnsi="Courier New" w:cs="Courier New"/>
    </w:rPr>
  </w:style>
  <w:style w:type="character" w:customStyle="1" w:styleId="WW8Num85z2">
    <w:name w:val="WW8Num85z2"/>
    <w:rsid w:val="009F7136"/>
    <w:rPr>
      <w:rFonts w:ascii="Wingdings" w:hAnsi="Wingdings"/>
    </w:rPr>
  </w:style>
  <w:style w:type="character" w:customStyle="1" w:styleId="WW8Num86z0">
    <w:name w:val="WW8Num86z0"/>
    <w:rsid w:val="009F7136"/>
    <w:rPr>
      <w:rFonts w:ascii="Symbol" w:hAnsi="Symbol"/>
    </w:rPr>
  </w:style>
  <w:style w:type="character" w:customStyle="1" w:styleId="WW8Num87z0">
    <w:name w:val="WW8Num87z0"/>
    <w:rsid w:val="009F7136"/>
    <w:rPr>
      <w:rFonts w:ascii="Arial Fett" w:hAnsi="Arial Fett"/>
      <w:b/>
      <w:i w:val="0"/>
      <w:sz w:val="22"/>
      <w:szCs w:val="22"/>
      <w:u w:val="single"/>
    </w:rPr>
  </w:style>
  <w:style w:type="character" w:customStyle="1" w:styleId="WW8Num90z0">
    <w:name w:val="WW8Num90z0"/>
    <w:rsid w:val="009F7136"/>
    <w:rPr>
      <w:rFonts w:ascii="Arial" w:eastAsia="Times New Roman" w:hAnsi="Arial" w:cs="Arial"/>
    </w:rPr>
  </w:style>
  <w:style w:type="character" w:customStyle="1" w:styleId="WW8Num90z1">
    <w:name w:val="WW8Num90z1"/>
    <w:rsid w:val="009F7136"/>
    <w:rPr>
      <w:rFonts w:ascii="Courier New" w:hAnsi="Courier New" w:cs="Courier New"/>
    </w:rPr>
  </w:style>
  <w:style w:type="character" w:customStyle="1" w:styleId="WW8Num90z2">
    <w:name w:val="WW8Num90z2"/>
    <w:rsid w:val="009F7136"/>
    <w:rPr>
      <w:rFonts w:ascii="Wingdings" w:hAnsi="Wingdings"/>
    </w:rPr>
  </w:style>
  <w:style w:type="character" w:customStyle="1" w:styleId="WW8Num90z3">
    <w:name w:val="WW8Num90z3"/>
    <w:rsid w:val="009F7136"/>
    <w:rPr>
      <w:rFonts w:ascii="Symbol" w:hAnsi="Symbol"/>
    </w:rPr>
  </w:style>
  <w:style w:type="character" w:customStyle="1" w:styleId="WW8Num93z0">
    <w:name w:val="WW8Num93z0"/>
    <w:rsid w:val="009F7136"/>
    <w:rPr>
      <w:rFonts w:ascii="Times New Roman" w:hAnsi="Times New Roman"/>
    </w:rPr>
  </w:style>
  <w:style w:type="character" w:customStyle="1" w:styleId="WW8Num93z1">
    <w:name w:val="WW8Num93z1"/>
    <w:rsid w:val="009F7136"/>
    <w:rPr>
      <w:rFonts w:ascii="Courier New" w:hAnsi="Courier New" w:cs="Courier New"/>
    </w:rPr>
  </w:style>
  <w:style w:type="character" w:customStyle="1" w:styleId="WW8Num93z2">
    <w:name w:val="WW8Num93z2"/>
    <w:rsid w:val="009F7136"/>
    <w:rPr>
      <w:rFonts w:ascii="Wingdings" w:hAnsi="Wingdings"/>
    </w:rPr>
  </w:style>
  <w:style w:type="character" w:customStyle="1" w:styleId="WW8Num93z3">
    <w:name w:val="WW8Num93z3"/>
    <w:rsid w:val="009F7136"/>
    <w:rPr>
      <w:rFonts w:ascii="Symbol" w:hAnsi="Symbol"/>
    </w:rPr>
  </w:style>
  <w:style w:type="character" w:customStyle="1" w:styleId="WW8Num95z0">
    <w:name w:val="WW8Num95z0"/>
    <w:rsid w:val="009F7136"/>
    <w:rPr>
      <w:rFonts w:ascii="Courier New" w:hAnsi="Courier New" w:cs="Courier New"/>
    </w:rPr>
  </w:style>
  <w:style w:type="character" w:customStyle="1" w:styleId="WW8Num95z2">
    <w:name w:val="WW8Num95z2"/>
    <w:rsid w:val="009F7136"/>
    <w:rPr>
      <w:rFonts w:ascii="Wingdings" w:hAnsi="Wingdings"/>
    </w:rPr>
  </w:style>
  <w:style w:type="character" w:customStyle="1" w:styleId="WW8Num95z3">
    <w:name w:val="WW8Num95z3"/>
    <w:rsid w:val="009F7136"/>
    <w:rPr>
      <w:rFonts w:ascii="Symbol" w:hAnsi="Symbol"/>
    </w:rPr>
  </w:style>
  <w:style w:type="character" w:customStyle="1" w:styleId="WW8Num96z0">
    <w:name w:val="WW8Num96z0"/>
    <w:rsid w:val="009F7136"/>
    <w:rPr>
      <w:rFonts w:ascii="Arial Fett" w:hAnsi="Arial Fett"/>
      <w:b/>
      <w:i w:val="0"/>
      <w:sz w:val="22"/>
      <w:szCs w:val="22"/>
    </w:rPr>
  </w:style>
  <w:style w:type="character" w:customStyle="1" w:styleId="WW8Num97z0">
    <w:name w:val="WW8Num97z0"/>
    <w:rsid w:val="009F7136"/>
    <w:rPr>
      <w:rFonts w:ascii="Symbol" w:hAnsi="Symbol"/>
    </w:rPr>
  </w:style>
  <w:style w:type="character" w:customStyle="1" w:styleId="WW8Num97z1">
    <w:name w:val="WW8Num97z1"/>
    <w:rsid w:val="009F7136"/>
    <w:rPr>
      <w:rFonts w:ascii="Courier New" w:hAnsi="Courier New" w:cs="Courier New"/>
    </w:rPr>
  </w:style>
  <w:style w:type="character" w:customStyle="1" w:styleId="WW8Num97z2">
    <w:name w:val="WW8Num97z2"/>
    <w:rsid w:val="009F7136"/>
    <w:rPr>
      <w:rFonts w:ascii="Wingdings" w:hAnsi="Wingdings"/>
    </w:rPr>
  </w:style>
  <w:style w:type="character" w:customStyle="1" w:styleId="WW8Num98z0">
    <w:name w:val="WW8Num98z0"/>
    <w:rsid w:val="009F7136"/>
    <w:rPr>
      <w:rFonts w:ascii="Times New Roman" w:hAnsi="Times New Roman"/>
    </w:rPr>
  </w:style>
  <w:style w:type="character" w:customStyle="1" w:styleId="WW8Num98z1">
    <w:name w:val="WW8Num98z1"/>
    <w:rsid w:val="009F7136"/>
    <w:rPr>
      <w:rFonts w:ascii="Courier New" w:hAnsi="Courier New" w:cs="Courier New"/>
    </w:rPr>
  </w:style>
  <w:style w:type="character" w:customStyle="1" w:styleId="WW8Num98z2">
    <w:name w:val="WW8Num98z2"/>
    <w:rsid w:val="009F7136"/>
    <w:rPr>
      <w:rFonts w:ascii="Wingdings" w:hAnsi="Wingdings"/>
    </w:rPr>
  </w:style>
  <w:style w:type="character" w:customStyle="1" w:styleId="WW8Num98z3">
    <w:name w:val="WW8Num98z3"/>
    <w:rsid w:val="009F7136"/>
    <w:rPr>
      <w:rFonts w:ascii="Symbol" w:hAnsi="Symbol"/>
    </w:rPr>
  </w:style>
  <w:style w:type="character" w:customStyle="1" w:styleId="WW8Num100z0">
    <w:name w:val="WW8Num100z0"/>
    <w:rsid w:val="009F7136"/>
    <w:rPr>
      <w:rFonts w:ascii="Times New Roman" w:hAnsi="Times New Roman"/>
    </w:rPr>
  </w:style>
  <w:style w:type="character" w:customStyle="1" w:styleId="WW8Num100z1">
    <w:name w:val="WW8Num100z1"/>
    <w:rsid w:val="009F7136"/>
    <w:rPr>
      <w:rFonts w:ascii="Courier New" w:hAnsi="Courier New" w:cs="Courier New"/>
    </w:rPr>
  </w:style>
  <w:style w:type="character" w:customStyle="1" w:styleId="WW8Num100z2">
    <w:name w:val="WW8Num100z2"/>
    <w:rsid w:val="009F7136"/>
    <w:rPr>
      <w:rFonts w:ascii="Wingdings" w:hAnsi="Wingdings"/>
    </w:rPr>
  </w:style>
  <w:style w:type="character" w:customStyle="1" w:styleId="WW8Num100z3">
    <w:name w:val="WW8Num100z3"/>
    <w:rsid w:val="009F7136"/>
    <w:rPr>
      <w:rFonts w:ascii="Symbol" w:hAnsi="Symbol"/>
    </w:rPr>
  </w:style>
  <w:style w:type="character" w:customStyle="1" w:styleId="WW8Num101z0">
    <w:name w:val="WW8Num101z0"/>
    <w:rsid w:val="009F7136"/>
    <w:rPr>
      <w:rFonts w:ascii="Symbol" w:hAnsi="Symbol"/>
    </w:rPr>
  </w:style>
  <w:style w:type="character" w:customStyle="1" w:styleId="WW8Num101z1">
    <w:name w:val="WW8Num101z1"/>
    <w:rsid w:val="009F7136"/>
    <w:rPr>
      <w:rFonts w:ascii="Courier New" w:hAnsi="Courier New" w:cs="Courier New"/>
    </w:rPr>
  </w:style>
  <w:style w:type="character" w:customStyle="1" w:styleId="WW8Num101z2">
    <w:name w:val="WW8Num101z2"/>
    <w:rsid w:val="009F7136"/>
    <w:rPr>
      <w:rFonts w:ascii="Wingdings" w:hAnsi="Wingdings"/>
    </w:rPr>
  </w:style>
  <w:style w:type="character" w:customStyle="1" w:styleId="WW8Num102z0">
    <w:name w:val="WW8Num102z0"/>
    <w:rsid w:val="009F7136"/>
    <w:rPr>
      <w:rFonts w:ascii="Symbol" w:hAnsi="Symbol"/>
    </w:rPr>
  </w:style>
  <w:style w:type="character" w:customStyle="1" w:styleId="WW8Num103z0">
    <w:name w:val="WW8Num103z0"/>
    <w:rsid w:val="009F7136"/>
    <w:rPr>
      <w:rFonts w:ascii="Times New Roman" w:hAnsi="Times New Roman"/>
    </w:rPr>
  </w:style>
  <w:style w:type="character" w:customStyle="1" w:styleId="WW8Num104z0">
    <w:name w:val="WW8Num104z0"/>
    <w:rsid w:val="009F7136"/>
    <w:rPr>
      <w:sz w:val="16"/>
    </w:rPr>
  </w:style>
  <w:style w:type="character" w:customStyle="1" w:styleId="WW8Num105z0">
    <w:name w:val="WW8Num105z0"/>
    <w:rsid w:val="009F7136"/>
    <w:rPr>
      <w:rFonts w:ascii="Times New Roman" w:hAnsi="Times New Roman"/>
    </w:rPr>
  </w:style>
  <w:style w:type="character" w:customStyle="1" w:styleId="WW8Num105z1">
    <w:name w:val="WW8Num105z1"/>
    <w:rsid w:val="009F7136"/>
    <w:rPr>
      <w:rFonts w:ascii="Courier New" w:hAnsi="Courier New" w:cs="Courier New"/>
    </w:rPr>
  </w:style>
  <w:style w:type="character" w:customStyle="1" w:styleId="WW8Num105z2">
    <w:name w:val="WW8Num105z2"/>
    <w:rsid w:val="009F7136"/>
    <w:rPr>
      <w:rFonts w:ascii="Wingdings" w:hAnsi="Wingdings"/>
    </w:rPr>
  </w:style>
  <w:style w:type="character" w:customStyle="1" w:styleId="WW8Num105z3">
    <w:name w:val="WW8Num105z3"/>
    <w:rsid w:val="009F7136"/>
    <w:rPr>
      <w:rFonts w:ascii="Symbol" w:hAnsi="Symbol"/>
    </w:rPr>
  </w:style>
  <w:style w:type="character" w:customStyle="1" w:styleId="WW8Num106z0">
    <w:name w:val="WW8Num106z0"/>
    <w:rsid w:val="009F7136"/>
    <w:rPr>
      <w:rFonts w:ascii="Arial Fett" w:hAnsi="Arial Fett"/>
      <w:b/>
      <w:i w:val="0"/>
      <w:sz w:val="22"/>
      <w:szCs w:val="22"/>
    </w:rPr>
  </w:style>
  <w:style w:type="character" w:customStyle="1" w:styleId="WW8Num107z0">
    <w:name w:val="WW8Num107z0"/>
    <w:rsid w:val="009F7136"/>
    <w:rPr>
      <w:rFonts w:ascii="Symbol" w:hAnsi="Symbol"/>
      <w:color w:val="auto"/>
    </w:rPr>
  </w:style>
  <w:style w:type="character" w:customStyle="1" w:styleId="WW8Num107z1">
    <w:name w:val="WW8Num107z1"/>
    <w:rsid w:val="009F7136"/>
    <w:rPr>
      <w:rFonts w:ascii="Courier New" w:hAnsi="Courier New" w:cs="Courier New"/>
    </w:rPr>
  </w:style>
  <w:style w:type="character" w:customStyle="1" w:styleId="WW8Num107z2">
    <w:name w:val="WW8Num107z2"/>
    <w:rsid w:val="009F7136"/>
    <w:rPr>
      <w:rFonts w:ascii="Wingdings" w:hAnsi="Wingdings"/>
    </w:rPr>
  </w:style>
  <w:style w:type="character" w:customStyle="1" w:styleId="WW8Num107z6">
    <w:name w:val="WW8Num107z6"/>
    <w:rsid w:val="009F7136"/>
    <w:rPr>
      <w:rFonts w:ascii="Symbol" w:hAnsi="Symbol"/>
    </w:rPr>
  </w:style>
  <w:style w:type="character" w:customStyle="1" w:styleId="WW8Num109z0">
    <w:name w:val="WW8Num109z0"/>
    <w:rsid w:val="009F7136"/>
    <w:rPr>
      <w:rFonts w:ascii="Symbol" w:hAnsi="Symbol"/>
    </w:rPr>
  </w:style>
  <w:style w:type="character" w:customStyle="1" w:styleId="WW8Num109z1">
    <w:name w:val="WW8Num109z1"/>
    <w:rsid w:val="009F7136"/>
    <w:rPr>
      <w:rFonts w:ascii="Courier New" w:hAnsi="Courier New" w:cs="Courier New"/>
    </w:rPr>
  </w:style>
  <w:style w:type="character" w:customStyle="1" w:styleId="WW8Num109z2">
    <w:name w:val="WW8Num109z2"/>
    <w:rsid w:val="009F7136"/>
    <w:rPr>
      <w:rFonts w:ascii="Wingdings" w:hAnsi="Wingdings"/>
    </w:rPr>
  </w:style>
  <w:style w:type="character" w:customStyle="1" w:styleId="WW8Num110z0">
    <w:name w:val="WW8Num110z0"/>
    <w:rsid w:val="009F7136"/>
    <w:rPr>
      <w:i w:val="0"/>
      <w:color w:val="auto"/>
    </w:rPr>
  </w:style>
  <w:style w:type="character" w:customStyle="1" w:styleId="WW8Num111z0">
    <w:name w:val="WW8Num111z0"/>
    <w:rsid w:val="009F7136"/>
    <w:rPr>
      <w:rFonts w:ascii="Garamond" w:eastAsia="Times New Roman" w:hAnsi="Garamond" w:cs="Times New Roman"/>
    </w:rPr>
  </w:style>
  <w:style w:type="character" w:customStyle="1" w:styleId="WW8Num111z1">
    <w:name w:val="WW8Num111z1"/>
    <w:rsid w:val="009F7136"/>
    <w:rPr>
      <w:rFonts w:ascii="Courier New" w:hAnsi="Courier New" w:cs="Courier New"/>
    </w:rPr>
  </w:style>
  <w:style w:type="character" w:customStyle="1" w:styleId="WW8Num111z2">
    <w:name w:val="WW8Num111z2"/>
    <w:rsid w:val="009F7136"/>
    <w:rPr>
      <w:rFonts w:ascii="Wingdings" w:hAnsi="Wingdings"/>
    </w:rPr>
  </w:style>
  <w:style w:type="character" w:customStyle="1" w:styleId="WW8Num111z3">
    <w:name w:val="WW8Num111z3"/>
    <w:rsid w:val="009F7136"/>
    <w:rPr>
      <w:rFonts w:ascii="Symbol" w:hAnsi="Symbol"/>
    </w:rPr>
  </w:style>
  <w:style w:type="character" w:customStyle="1" w:styleId="WW8Num112z0">
    <w:name w:val="WW8Num112z0"/>
    <w:rsid w:val="009F7136"/>
    <w:rPr>
      <w:rFonts w:ascii="Symbol" w:hAnsi="Symbol"/>
    </w:rPr>
  </w:style>
  <w:style w:type="character" w:customStyle="1" w:styleId="WW8Num113z0">
    <w:name w:val="WW8Num113z0"/>
    <w:rsid w:val="009F7136"/>
    <w:rPr>
      <w:rFonts w:ascii="Symbol" w:hAnsi="Symbol"/>
    </w:rPr>
  </w:style>
  <w:style w:type="character" w:customStyle="1" w:styleId="WW8Num114z0">
    <w:name w:val="WW8Num114z0"/>
    <w:rsid w:val="009F7136"/>
    <w:rPr>
      <w:rFonts w:ascii="Times New Roman" w:hAnsi="Times New Roman"/>
    </w:rPr>
  </w:style>
  <w:style w:type="character" w:customStyle="1" w:styleId="WW8Num115z0">
    <w:name w:val="WW8Num115z0"/>
    <w:rsid w:val="009F7136"/>
    <w:rPr>
      <w:rFonts w:ascii="Times New Roman" w:hAnsi="Times New Roman"/>
      <w:b/>
    </w:rPr>
  </w:style>
  <w:style w:type="character" w:customStyle="1" w:styleId="WW8Num116z0">
    <w:name w:val="WW8Num116z0"/>
    <w:rsid w:val="009F7136"/>
    <w:rPr>
      <w:rFonts w:ascii="Symbol" w:hAnsi="Symbol"/>
    </w:rPr>
  </w:style>
  <w:style w:type="character" w:customStyle="1" w:styleId="WW8Num116z1">
    <w:name w:val="WW8Num116z1"/>
    <w:rsid w:val="009F7136"/>
    <w:rPr>
      <w:rFonts w:ascii="Courier New" w:hAnsi="Courier New" w:cs="Courier New"/>
    </w:rPr>
  </w:style>
  <w:style w:type="character" w:customStyle="1" w:styleId="WW8Num116z2">
    <w:name w:val="WW8Num116z2"/>
    <w:rsid w:val="009F7136"/>
    <w:rPr>
      <w:rFonts w:ascii="Wingdings" w:hAnsi="Wingdings"/>
    </w:rPr>
  </w:style>
  <w:style w:type="character" w:customStyle="1" w:styleId="WW8Num118z0">
    <w:name w:val="WW8Num118z0"/>
    <w:rsid w:val="009F7136"/>
    <w:rPr>
      <w:rFonts w:ascii="Times New Roman" w:hAnsi="Times New Roman"/>
      <w:b w:val="0"/>
      <w:i w:val="0"/>
      <w:sz w:val="20"/>
      <w:u w:val="none"/>
    </w:rPr>
  </w:style>
  <w:style w:type="character" w:customStyle="1" w:styleId="WW8Num119z0">
    <w:name w:val="WW8Num119z0"/>
    <w:rsid w:val="009F7136"/>
    <w:rPr>
      <w:rFonts w:ascii="Wingdings" w:eastAsia="Times New Roman" w:hAnsi="Wingdings" w:cs="Arial"/>
    </w:rPr>
  </w:style>
  <w:style w:type="character" w:customStyle="1" w:styleId="WW8Num119z1">
    <w:name w:val="WW8Num119z1"/>
    <w:rsid w:val="009F7136"/>
    <w:rPr>
      <w:rFonts w:ascii="Courier New" w:hAnsi="Courier New" w:cs="Courier New"/>
    </w:rPr>
  </w:style>
  <w:style w:type="character" w:customStyle="1" w:styleId="WW8Num119z2">
    <w:name w:val="WW8Num119z2"/>
    <w:rsid w:val="009F7136"/>
    <w:rPr>
      <w:rFonts w:ascii="Wingdings" w:hAnsi="Wingdings"/>
    </w:rPr>
  </w:style>
  <w:style w:type="character" w:customStyle="1" w:styleId="WW8Num119z3">
    <w:name w:val="WW8Num119z3"/>
    <w:rsid w:val="009F7136"/>
    <w:rPr>
      <w:rFonts w:ascii="Symbol" w:hAnsi="Symbol"/>
    </w:rPr>
  </w:style>
  <w:style w:type="character" w:customStyle="1" w:styleId="WW8Num120z0">
    <w:name w:val="WW8Num120z0"/>
    <w:rsid w:val="009F7136"/>
    <w:rPr>
      <w:i w:val="0"/>
      <w:color w:val="auto"/>
    </w:rPr>
  </w:style>
  <w:style w:type="character" w:customStyle="1" w:styleId="WW8Num123z0">
    <w:name w:val="WW8Num123z0"/>
    <w:rsid w:val="009F7136"/>
    <w:rPr>
      <w:rFonts w:ascii="Symbol" w:hAnsi="Symbol"/>
    </w:rPr>
  </w:style>
  <w:style w:type="character" w:customStyle="1" w:styleId="WW8Num123z1">
    <w:name w:val="WW8Num123z1"/>
    <w:rsid w:val="009F7136"/>
    <w:rPr>
      <w:rFonts w:ascii="Courier New" w:hAnsi="Courier New" w:cs="Courier New"/>
    </w:rPr>
  </w:style>
  <w:style w:type="character" w:customStyle="1" w:styleId="WW8Num123z2">
    <w:name w:val="WW8Num123z2"/>
    <w:rsid w:val="009F7136"/>
    <w:rPr>
      <w:rFonts w:ascii="Wingdings" w:hAnsi="Wingdings"/>
    </w:rPr>
  </w:style>
  <w:style w:type="character" w:customStyle="1" w:styleId="WW8Num124z0">
    <w:name w:val="WW8Num124z0"/>
    <w:rsid w:val="009F7136"/>
    <w:rPr>
      <w:rFonts w:ascii="Times New Roman" w:hAnsi="Times New Roman"/>
    </w:rPr>
  </w:style>
  <w:style w:type="character" w:customStyle="1" w:styleId="WW8Num124z1">
    <w:name w:val="WW8Num124z1"/>
    <w:rsid w:val="009F7136"/>
    <w:rPr>
      <w:rFonts w:ascii="Courier New" w:hAnsi="Courier New" w:cs="Courier New"/>
    </w:rPr>
  </w:style>
  <w:style w:type="character" w:customStyle="1" w:styleId="WW8Num124z2">
    <w:name w:val="WW8Num124z2"/>
    <w:rsid w:val="009F7136"/>
    <w:rPr>
      <w:rFonts w:ascii="Wingdings" w:hAnsi="Wingdings"/>
    </w:rPr>
  </w:style>
  <w:style w:type="character" w:customStyle="1" w:styleId="WW8Num124z3">
    <w:name w:val="WW8Num124z3"/>
    <w:rsid w:val="009F7136"/>
    <w:rPr>
      <w:rFonts w:ascii="Symbol" w:hAnsi="Symbol"/>
    </w:rPr>
  </w:style>
  <w:style w:type="character" w:customStyle="1" w:styleId="WW8Num125z0">
    <w:name w:val="WW8Num125z0"/>
    <w:rsid w:val="009F7136"/>
    <w:rPr>
      <w:rFonts w:ascii="Times New Roman" w:hAnsi="Times New Roman"/>
    </w:rPr>
  </w:style>
  <w:style w:type="character" w:customStyle="1" w:styleId="WW8Num126z3">
    <w:name w:val="WW8Num126z3"/>
    <w:rsid w:val="009F7136"/>
    <w:rPr>
      <w:rFonts w:ascii="Symbol" w:hAnsi="Symbol"/>
    </w:rPr>
  </w:style>
  <w:style w:type="character" w:customStyle="1" w:styleId="WW8Num127z0">
    <w:name w:val="WW8Num127z0"/>
    <w:rsid w:val="009F7136"/>
    <w:rPr>
      <w:rFonts w:ascii="Symbol" w:hAnsi="Symbol"/>
    </w:rPr>
  </w:style>
  <w:style w:type="character" w:customStyle="1" w:styleId="WW8Num127z1">
    <w:name w:val="WW8Num127z1"/>
    <w:rsid w:val="009F7136"/>
    <w:rPr>
      <w:rFonts w:ascii="Courier New" w:hAnsi="Courier New"/>
    </w:rPr>
  </w:style>
  <w:style w:type="character" w:customStyle="1" w:styleId="WW8Num127z2">
    <w:name w:val="WW8Num127z2"/>
    <w:rsid w:val="009F7136"/>
    <w:rPr>
      <w:rFonts w:ascii="Wingdings" w:hAnsi="Wingdings"/>
    </w:rPr>
  </w:style>
  <w:style w:type="character" w:customStyle="1" w:styleId="WW8Num128z0">
    <w:name w:val="WW8Num128z0"/>
    <w:rsid w:val="009F7136"/>
    <w:rPr>
      <w:rFonts w:ascii="Symbol" w:hAnsi="Symbol"/>
      <w:color w:val="auto"/>
    </w:rPr>
  </w:style>
  <w:style w:type="character" w:customStyle="1" w:styleId="WW8Num128z1">
    <w:name w:val="WW8Num128z1"/>
    <w:rsid w:val="009F7136"/>
    <w:rPr>
      <w:rFonts w:ascii="Courier New" w:hAnsi="Courier New" w:cs="Courier New"/>
    </w:rPr>
  </w:style>
  <w:style w:type="character" w:customStyle="1" w:styleId="WW8Num128z2">
    <w:name w:val="WW8Num128z2"/>
    <w:rsid w:val="009F7136"/>
    <w:rPr>
      <w:rFonts w:ascii="Wingdings" w:hAnsi="Wingdings"/>
    </w:rPr>
  </w:style>
  <w:style w:type="character" w:customStyle="1" w:styleId="WW8Num128z3">
    <w:name w:val="WW8Num128z3"/>
    <w:rsid w:val="009F7136"/>
    <w:rPr>
      <w:rFonts w:ascii="Symbol" w:hAnsi="Symbol"/>
    </w:rPr>
  </w:style>
  <w:style w:type="character" w:customStyle="1" w:styleId="WW8Num132z0">
    <w:name w:val="WW8Num132z0"/>
    <w:rsid w:val="009F7136"/>
    <w:rPr>
      <w:rFonts w:ascii="Times New Roman" w:hAnsi="Times New Roman"/>
      <w:color w:val="auto"/>
    </w:rPr>
  </w:style>
  <w:style w:type="character" w:customStyle="1" w:styleId="WW8Num133z0">
    <w:name w:val="WW8Num133z0"/>
    <w:rsid w:val="009F7136"/>
    <w:rPr>
      <w:rFonts w:ascii="Courier New" w:hAnsi="Courier New" w:cs="Courier New"/>
    </w:rPr>
  </w:style>
  <w:style w:type="character" w:customStyle="1" w:styleId="WW8Num133z2">
    <w:name w:val="WW8Num133z2"/>
    <w:rsid w:val="009F7136"/>
    <w:rPr>
      <w:rFonts w:ascii="Wingdings" w:hAnsi="Wingdings"/>
    </w:rPr>
  </w:style>
  <w:style w:type="character" w:customStyle="1" w:styleId="WW8Num133z3">
    <w:name w:val="WW8Num133z3"/>
    <w:rsid w:val="009F7136"/>
    <w:rPr>
      <w:rFonts w:ascii="Symbol" w:hAnsi="Symbol"/>
    </w:rPr>
  </w:style>
  <w:style w:type="character" w:customStyle="1" w:styleId="WW8Num134z0">
    <w:name w:val="WW8Num134z0"/>
    <w:rsid w:val="009F7136"/>
    <w:rPr>
      <w:rFonts w:ascii="Wingdings" w:hAnsi="Wingdings"/>
    </w:rPr>
  </w:style>
  <w:style w:type="character" w:customStyle="1" w:styleId="WW8Num134z1">
    <w:name w:val="WW8Num134z1"/>
    <w:rsid w:val="009F7136"/>
    <w:rPr>
      <w:rFonts w:ascii="Times New Roman" w:hAnsi="Times New Roman"/>
      <w:b/>
    </w:rPr>
  </w:style>
  <w:style w:type="character" w:customStyle="1" w:styleId="WW8Num134z3">
    <w:name w:val="WW8Num134z3"/>
    <w:rsid w:val="009F7136"/>
    <w:rPr>
      <w:rFonts w:ascii="Symbol" w:hAnsi="Symbol"/>
    </w:rPr>
  </w:style>
  <w:style w:type="character" w:customStyle="1" w:styleId="WW8Num134z4">
    <w:name w:val="WW8Num134z4"/>
    <w:rsid w:val="009F7136"/>
    <w:rPr>
      <w:rFonts w:ascii="Courier New" w:hAnsi="Courier New" w:cs="Courier New"/>
    </w:rPr>
  </w:style>
  <w:style w:type="character" w:customStyle="1" w:styleId="WW8Num135z0">
    <w:name w:val="WW8Num135z0"/>
    <w:rsid w:val="009F7136"/>
    <w:rPr>
      <w:sz w:val="16"/>
    </w:rPr>
  </w:style>
  <w:style w:type="character" w:customStyle="1" w:styleId="WW8Num136z0">
    <w:name w:val="WW8Num136z0"/>
    <w:rsid w:val="009F7136"/>
    <w:rPr>
      <w:rFonts w:ascii="Arial Fett" w:hAnsi="Arial Fett"/>
      <w:b/>
      <w:i w:val="0"/>
      <w:sz w:val="22"/>
      <w:szCs w:val="22"/>
    </w:rPr>
  </w:style>
  <w:style w:type="character" w:customStyle="1" w:styleId="WW8Num141z0">
    <w:name w:val="WW8Num141z0"/>
    <w:rsid w:val="009F7136"/>
    <w:rPr>
      <w:rFonts w:ascii="Times New Roman" w:hAnsi="Times New Roman"/>
    </w:rPr>
  </w:style>
  <w:style w:type="character" w:customStyle="1" w:styleId="WW8Num143z1">
    <w:name w:val="WW8Num143z1"/>
    <w:rsid w:val="009F7136"/>
    <w:rPr>
      <w:b w:val="0"/>
      <w:u w:val="single"/>
    </w:rPr>
  </w:style>
  <w:style w:type="character" w:customStyle="1" w:styleId="WW8Num144z0">
    <w:name w:val="WW8Num144z0"/>
    <w:rsid w:val="009F7136"/>
    <w:rPr>
      <w:rFonts w:ascii="Wingdings" w:hAnsi="Wingdings"/>
    </w:rPr>
  </w:style>
  <w:style w:type="character" w:customStyle="1" w:styleId="WW8Num144z1">
    <w:name w:val="WW8Num144z1"/>
    <w:rsid w:val="009F7136"/>
    <w:rPr>
      <w:rFonts w:ascii="Courier New" w:hAnsi="Courier New" w:cs="Courier New"/>
    </w:rPr>
  </w:style>
  <w:style w:type="character" w:customStyle="1" w:styleId="WW8Num144z3">
    <w:name w:val="WW8Num144z3"/>
    <w:rsid w:val="009F7136"/>
    <w:rPr>
      <w:rFonts w:ascii="Symbol" w:hAnsi="Symbol"/>
    </w:rPr>
  </w:style>
  <w:style w:type="character" w:customStyle="1" w:styleId="WW8Num145z0">
    <w:name w:val="WW8Num145z0"/>
    <w:rsid w:val="009F7136"/>
    <w:rPr>
      <w:rFonts w:ascii="Wingdings" w:hAnsi="Wingdings"/>
    </w:rPr>
  </w:style>
  <w:style w:type="character" w:customStyle="1" w:styleId="WW8Num145z1">
    <w:name w:val="WW8Num145z1"/>
    <w:rsid w:val="009F7136"/>
    <w:rPr>
      <w:rFonts w:ascii="Courier New" w:hAnsi="Courier New" w:cs="Courier New"/>
    </w:rPr>
  </w:style>
  <w:style w:type="character" w:customStyle="1" w:styleId="WW8Num145z3">
    <w:name w:val="WW8Num145z3"/>
    <w:rsid w:val="009F7136"/>
    <w:rPr>
      <w:rFonts w:ascii="Symbol" w:hAnsi="Symbol"/>
    </w:rPr>
  </w:style>
  <w:style w:type="character" w:customStyle="1" w:styleId="WW8Num146z0">
    <w:name w:val="WW8Num146z0"/>
    <w:rsid w:val="009F7136"/>
    <w:rPr>
      <w:rFonts w:ascii="Times New Roman" w:hAnsi="Times New Roman"/>
    </w:rPr>
  </w:style>
  <w:style w:type="character" w:customStyle="1" w:styleId="WW8Num147z0">
    <w:name w:val="WW8Num147z0"/>
    <w:rsid w:val="009F7136"/>
    <w:rPr>
      <w:rFonts w:ascii="Arial Fett" w:hAnsi="Arial Fett"/>
      <w:b/>
      <w:i w:val="0"/>
      <w:sz w:val="22"/>
      <w:szCs w:val="22"/>
    </w:rPr>
  </w:style>
  <w:style w:type="character" w:customStyle="1" w:styleId="WW8Num147z1">
    <w:name w:val="WW8Num147z1"/>
    <w:rsid w:val="009F7136"/>
    <w:rPr>
      <w:u w:val="none"/>
    </w:rPr>
  </w:style>
  <w:style w:type="character" w:customStyle="1" w:styleId="WW8Num148z0">
    <w:name w:val="WW8Num148z0"/>
    <w:rsid w:val="009F7136"/>
    <w:rPr>
      <w:rFonts w:ascii="Arial Fett" w:hAnsi="Arial Fett"/>
      <w:b/>
      <w:i w:val="0"/>
      <w:sz w:val="22"/>
      <w:szCs w:val="22"/>
    </w:rPr>
  </w:style>
  <w:style w:type="character" w:customStyle="1" w:styleId="WW8Num150z0">
    <w:name w:val="WW8Num150z0"/>
    <w:rsid w:val="009F7136"/>
    <w:rPr>
      <w:rFonts w:ascii="Wingdings" w:hAnsi="Wingdings"/>
    </w:rPr>
  </w:style>
  <w:style w:type="character" w:customStyle="1" w:styleId="WW8Num150z1">
    <w:name w:val="WW8Num150z1"/>
    <w:rsid w:val="009F7136"/>
    <w:rPr>
      <w:rFonts w:ascii="Courier New" w:hAnsi="Courier New" w:cs="Courier New"/>
    </w:rPr>
  </w:style>
  <w:style w:type="character" w:customStyle="1" w:styleId="WW8Num150z3">
    <w:name w:val="WW8Num150z3"/>
    <w:rsid w:val="009F7136"/>
    <w:rPr>
      <w:rFonts w:ascii="Symbol" w:hAnsi="Symbol"/>
    </w:rPr>
  </w:style>
  <w:style w:type="character" w:customStyle="1" w:styleId="WW8Num151z0">
    <w:name w:val="WW8Num151z0"/>
    <w:rsid w:val="009F7136"/>
    <w:rPr>
      <w:rFonts w:ascii="Arial Fett" w:hAnsi="Arial Fett"/>
      <w:b/>
      <w:i w:val="0"/>
      <w:sz w:val="22"/>
      <w:szCs w:val="22"/>
    </w:rPr>
  </w:style>
  <w:style w:type="character" w:customStyle="1" w:styleId="WW8Num152z0">
    <w:name w:val="WW8Num152z0"/>
    <w:rsid w:val="009F7136"/>
    <w:rPr>
      <w:rFonts w:ascii="Courier New" w:hAnsi="Courier New" w:cs="Courier New"/>
    </w:rPr>
  </w:style>
  <w:style w:type="character" w:customStyle="1" w:styleId="WW8Num152z2">
    <w:name w:val="WW8Num152z2"/>
    <w:rsid w:val="009F7136"/>
    <w:rPr>
      <w:rFonts w:ascii="Wingdings" w:hAnsi="Wingdings"/>
    </w:rPr>
  </w:style>
  <w:style w:type="character" w:customStyle="1" w:styleId="WW8Num152z3">
    <w:name w:val="WW8Num152z3"/>
    <w:rsid w:val="009F7136"/>
    <w:rPr>
      <w:rFonts w:ascii="Symbol" w:hAnsi="Symbol"/>
    </w:rPr>
  </w:style>
  <w:style w:type="character" w:customStyle="1" w:styleId="WW8Num153z0">
    <w:name w:val="WW8Num153z0"/>
    <w:rsid w:val="009F7136"/>
    <w:rPr>
      <w:b w:val="0"/>
    </w:rPr>
  </w:style>
  <w:style w:type="character" w:customStyle="1" w:styleId="WW8Num154z0">
    <w:name w:val="WW8Num154z0"/>
    <w:rsid w:val="009F7136"/>
    <w:rPr>
      <w:rFonts w:ascii="Wingdings" w:hAnsi="Wingdings"/>
    </w:rPr>
  </w:style>
  <w:style w:type="character" w:customStyle="1" w:styleId="WW8Num154z1">
    <w:name w:val="WW8Num154z1"/>
    <w:rsid w:val="009F7136"/>
    <w:rPr>
      <w:rFonts w:ascii="Courier New" w:hAnsi="Courier New" w:cs="Courier New"/>
    </w:rPr>
  </w:style>
  <w:style w:type="character" w:customStyle="1" w:styleId="WW8Num154z3">
    <w:name w:val="WW8Num154z3"/>
    <w:rsid w:val="009F7136"/>
    <w:rPr>
      <w:rFonts w:ascii="Symbol" w:hAnsi="Symbol"/>
    </w:rPr>
  </w:style>
  <w:style w:type="character" w:customStyle="1" w:styleId="WW8Num155z0">
    <w:name w:val="WW8Num155z0"/>
    <w:rsid w:val="009F7136"/>
    <w:rPr>
      <w:i w:val="0"/>
      <w:color w:val="auto"/>
    </w:rPr>
  </w:style>
  <w:style w:type="character" w:customStyle="1" w:styleId="WW8Num157z0">
    <w:name w:val="WW8Num157z0"/>
    <w:rsid w:val="009F7136"/>
    <w:rPr>
      <w:b w:val="0"/>
    </w:rPr>
  </w:style>
  <w:style w:type="character" w:customStyle="1" w:styleId="WW8Num158z0">
    <w:name w:val="WW8Num158z0"/>
    <w:rsid w:val="009F7136"/>
    <w:rPr>
      <w:i w:val="0"/>
    </w:rPr>
  </w:style>
  <w:style w:type="character" w:customStyle="1" w:styleId="WW8Num160z0">
    <w:name w:val="WW8Num160z0"/>
    <w:rsid w:val="009F7136"/>
    <w:rPr>
      <w:rFonts w:ascii="Times New Roman" w:hAnsi="Times New Roman"/>
    </w:rPr>
  </w:style>
  <w:style w:type="character" w:customStyle="1" w:styleId="WW8Num160z1">
    <w:name w:val="WW8Num160z1"/>
    <w:rsid w:val="009F7136"/>
    <w:rPr>
      <w:rFonts w:ascii="Courier New" w:hAnsi="Courier New" w:cs="Courier New"/>
    </w:rPr>
  </w:style>
  <w:style w:type="character" w:customStyle="1" w:styleId="WW8Num160z2">
    <w:name w:val="WW8Num160z2"/>
    <w:rsid w:val="009F7136"/>
    <w:rPr>
      <w:rFonts w:ascii="Wingdings" w:hAnsi="Wingdings"/>
    </w:rPr>
  </w:style>
  <w:style w:type="character" w:customStyle="1" w:styleId="WW8Num160z3">
    <w:name w:val="WW8Num160z3"/>
    <w:rsid w:val="009F7136"/>
    <w:rPr>
      <w:rFonts w:ascii="Symbol" w:hAnsi="Symbol"/>
    </w:rPr>
  </w:style>
  <w:style w:type="character" w:customStyle="1" w:styleId="WW8Num161z0">
    <w:name w:val="WW8Num161z0"/>
    <w:rsid w:val="009F7136"/>
    <w:rPr>
      <w:rFonts w:ascii="Arial Fett" w:hAnsi="Arial Fett"/>
      <w:b/>
      <w:i w:val="0"/>
      <w:sz w:val="22"/>
      <w:szCs w:val="22"/>
    </w:rPr>
  </w:style>
  <w:style w:type="character" w:customStyle="1" w:styleId="WW8Num162z0">
    <w:name w:val="WW8Num162z0"/>
    <w:rsid w:val="009F7136"/>
    <w:rPr>
      <w:rFonts w:ascii="Symbol" w:hAnsi="Symbol"/>
    </w:rPr>
  </w:style>
  <w:style w:type="character" w:customStyle="1" w:styleId="WW8Num162z1">
    <w:name w:val="WW8Num162z1"/>
    <w:rsid w:val="009F7136"/>
    <w:rPr>
      <w:rFonts w:ascii="Courier New" w:hAnsi="Courier New" w:cs="Courier New"/>
    </w:rPr>
  </w:style>
  <w:style w:type="character" w:customStyle="1" w:styleId="WW8Num162z2">
    <w:name w:val="WW8Num162z2"/>
    <w:rsid w:val="009F7136"/>
    <w:rPr>
      <w:rFonts w:ascii="Wingdings" w:hAnsi="Wingdings"/>
    </w:rPr>
  </w:style>
  <w:style w:type="character" w:customStyle="1" w:styleId="WW8Num164z0">
    <w:name w:val="WW8Num164z0"/>
    <w:rsid w:val="009F7136"/>
    <w:rPr>
      <w:rFonts w:ascii="Symbol" w:hAnsi="Symbol"/>
      <w:color w:val="auto"/>
      <w:sz w:val="28"/>
    </w:rPr>
  </w:style>
  <w:style w:type="character" w:customStyle="1" w:styleId="WW8Num165z0">
    <w:name w:val="WW8Num165z0"/>
    <w:rsid w:val="009F7136"/>
    <w:rPr>
      <w:rFonts w:ascii="Arial" w:hAnsi="Arial"/>
    </w:rPr>
  </w:style>
  <w:style w:type="character" w:customStyle="1" w:styleId="WW8Num166z0">
    <w:name w:val="WW8Num166z0"/>
    <w:rsid w:val="009F7136"/>
    <w:rPr>
      <w:rFonts w:ascii="Symbol" w:hAnsi="Symbol"/>
    </w:rPr>
  </w:style>
  <w:style w:type="character" w:customStyle="1" w:styleId="WW8Num166z1">
    <w:name w:val="WW8Num166z1"/>
    <w:rsid w:val="009F7136"/>
    <w:rPr>
      <w:rFonts w:ascii="Courier New" w:hAnsi="Courier New" w:cs="Courier New"/>
    </w:rPr>
  </w:style>
  <w:style w:type="character" w:customStyle="1" w:styleId="WW8Num166z5">
    <w:name w:val="WW8Num166z5"/>
    <w:rsid w:val="009F7136"/>
    <w:rPr>
      <w:rFonts w:ascii="Wingdings" w:hAnsi="Wingdings"/>
    </w:rPr>
  </w:style>
  <w:style w:type="character" w:customStyle="1" w:styleId="WW8Num167z0">
    <w:name w:val="WW8Num167z0"/>
    <w:rsid w:val="009F7136"/>
    <w:rPr>
      <w:rFonts w:ascii="Arial Fett" w:hAnsi="Arial Fett"/>
      <w:b/>
      <w:i w:val="0"/>
      <w:sz w:val="22"/>
      <w:szCs w:val="22"/>
    </w:rPr>
  </w:style>
  <w:style w:type="character" w:customStyle="1" w:styleId="WW8Num168z0">
    <w:name w:val="WW8Num168z0"/>
    <w:rsid w:val="009F7136"/>
    <w:rPr>
      <w:rFonts w:ascii="Times New Roman" w:hAnsi="Times New Roman"/>
    </w:rPr>
  </w:style>
  <w:style w:type="character" w:customStyle="1" w:styleId="WW8Num170z0">
    <w:name w:val="WW8Num170z0"/>
    <w:rsid w:val="009F7136"/>
    <w:rPr>
      <w:sz w:val="16"/>
    </w:rPr>
  </w:style>
  <w:style w:type="character" w:customStyle="1" w:styleId="WW8Num171z0">
    <w:name w:val="WW8Num171z0"/>
    <w:rsid w:val="009F7136"/>
    <w:rPr>
      <w:rFonts w:ascii="Times New Roman" w:hAnsi="Times New Roman"/>
    </w:rPr>
  </w:style>
  <w:style w:type="character" w:customStyle="1" w:styleId="WW8Num171z1">
    <w:name w:val="WW8Num171z1"/>
    <w:rsid w:val="009F7136"/>
    <w:rPr>
      <w:rFonts w:ascii="Courier New" w:hAnsi="Courier New" w:cs="Courier New"/>
    </w:rPr>
  </w:style>
  <w:style w:type="character" w:customStyle="1" w:styleId="WW8Num171z2">
    <w:name w:val="WW8Num171z2"/>
    <w:rsid w:val="009F7136"/>
    <w:rPr>
      <w:rFonts w:ascii="Wingdings" w:hAnsi="Wingdings"/>
    </w:rPr>
  </w:style>
  <w:style w:type="character" w:customStyle="1" w:styleId="WW8Num171z3">
    <w:name w:val="WW8Num171z3"/>
    <w:rsid w:val="009F7136"/>
    <w:rPr>
      <w:rFonts w:ascii="Symbol" w:hAnsi="Symbol"/>
    </w:rPr>
  </w:style>
  <w:style w:type="character" w:customStyle="1" w:styleId="WW8Num172z0">
    <w:name w:val="WW8Num172z0"/>
    <w:rsid w:val="009F7136"/>
    <w:rPr>
      <w:rFonts w:ascii="Times New Roman" w:hAnsi="Times New Roman"/>
      <w:b/>
    </w:rPr>
  </w:style>
  <w:style w:type="character" w:customStyle="1" w:styleId="WW8Num172z1">
    <w:name w:val="WW8Num172z1"/>
    <w:rsid w:val="009F7136"/>
    <w:rPr>
      <w:rFonts w:ascii="Courier New" w:hAnsi="Courier New" w:cs="Courier New"/>
    </w:rPr>
  </w:style>
  <w:style w:type="character" w:customStyle="1" w:styleId="WW8Num172z2">
    <w:name w:val="WW8Num172z2"/>
    <w:rsid w:val="009F7136"/>
    <w:rPr>
      <w:rFonts w:ascii="Wingdings" w:hAnsi="Wingdings"/>
    </w:rPr>
  </w:style>
  <w:style w:type="character" w:customStyle="1" w:styleId="WW8Num172z3">
    <w:name w:val="WW8Num172z3"/>
    <w:rsid w:val="009F7136"/>
    <w:rPr>
      <w:rFonts w:ascii="Symbol" w:hAnsi="Symbol"/>
    </w:rPr>
  </w:style>
  <w:style w:type="character" w:customStyle="1" w:styleId="WW8Num173z0">
    <w:name w:val="WW8Num173z0"/>
    <w:rsid w:val="009F7136"/>
    <w:rPr>
      <w:rFonts w:ascii="Arial Fett" w:hAnsi="Arial Fett"/>
      <w:b/>
      <w:i w:val="0"/>
      <w:sz w:val="22"/>
      <w:szCs w:val="22"/>
    </w:rPr>
  </w:style>
  <w:style w:type="character" w:customStyle="1" w:styleId="WW8Num174z0">
    <w:name w:val="WW8Num174z0"/>
    <w:rsid w:val="009F7136"/>
    <w:rPr>
      <w:rFonts w:ascii="Arial Fett" w:hAnsi="Arial Fett"/>
      <w:b/>
      <w:i w:val="0"/>
      <w:sz w:val="22"/>
      <w:szCs w:val="22"/>
    </w:rPr>
  </w:style>
  <w:style w:type="character" w:customStyle="1" w:styleId="WW8Num175z0">
    <w:name w:val="WW8Num175z0"/>
    <w:rsid w:val="009F7136"/>
    <w:rPr>
      <w:rFonts w:ascii="Times New Roman" w:hAnsi="Times New Roman"/>
      <w:b/>
    </w:rPr>
  </w:style>
  <w:style w:type="character" w:customStyle="1" w:styleId="WW8Num175z1">
    <w:name w:val="WW8Num175z1"/>
    <w:rsid w:val="009F7136"/>
    <w:rPr>
      <w:rFonts w:ascii="Courier New" w:hAnsi="Courier New" w:cs="Courier New"/>
    </w:rPr>
  </w:style>
  <w:style w:type="character" w:customStyle="1" w:styleId="WW8Num175z2">
    <w:name w:val="WW8Num175z2"/>
    <w:rsid w:val="009F7136"/>
    <w:rPr>
      <w:rFonts w:ascii="Wingdings" w:hAnsi="Wingdings"/>
    </w:rPr>
  </w:style>
  <w:style w:type="character" w:customStyle="1" w:styleId="WW8Num175z3">
    <w:name w:val="WW8Num175z3"/>
    <w:rsid w:val="009F7136"/>
    <w:rPr>
      <w:rFonts w:ascii="Symbol" w:hAnsi="Symbol"/>
    </w:rPr>
  </w:style>
  <w:style w:type="character" w:customStyle="1" w:styleId="WW8Num176z0">
    <w:name w:val="WW8Num176z0"/>
    <w:rsid w:val="009F7136"/>
    <w:rPr>
      <w:rFonts w:ascii="Courier New" w:hAnsi="Courier New" w:cs="Courier New"/>
    </w:rPr>
  </w:style>
  <w:style w:type="character" w:customStyle="1" w:styleId="WW8Num176z2">
    <w:name w:val="WW8Num176z2"/>
    <w:rsid w:val="009F7136"/>
    <w:rPr>
      <w:rFonts w:ascii="Wingdings" w:hAnsi="Wingdings"/>
    </w:rPr>
  </w:style>
  <w:style w:type="character" w:customStyle="1" w:styleId="WW8Num176z3">
    <w:name w:val="WW8Num176z3"/>
    <w:rsid w:val="009F7136"/>
    <w:rPr>
      <w:rFonts w:ascii="Symbol" w:hAnsi="Symbol"/>
    </w:rPr>
  </w:style>
  <w:style w:type="character" w:customStyle="1" w:styleId="WW8Num178z0">
    <w:name w:val="WW8Num178z0"/>
    <w:rsid w:val="009F7136"/>
    <w:rPr>
      <w:rFonts w:ascii="Times New Roman" w:hAnsi="Times New Roman"/>
    </w:rPr>
  </w:style>
  <w:style w:type="character" w:customStyle="1" w:styleId="WW8Num179z0">
    <w:name w:val="WW8Num179z0"/>
    <w:rsid w:val="009F7136"/>
    <w:rPr>
      <w:rFonts w:ascii="Arial Fett" w:hAnsi="Arial Fett"/>
      <w:b/>
      <w:i w:val="0"/>
      <w:sz w:val="22"/>
      <w:szCs w:val="22"/>
      <w:u w:val="single"/>
    </w:rPr>
  </w:style>
  <w:style w:type="character" w:customStyle="1" w:styleId="WW8Num181z0">
    <w:name w:val="WW8Num181z0"/>
    <w:rsid w:val="009F7136"/>
    <w:rPr>
      <w:rFonts w:ascii="Times New Roman" w:hAnsi="Times New Roman"/>
    </w:rPr>
  </w:style>
  <w:style w:type="character" w:customStyle="1" w:styleId="WW8Num183z0">
    <w:name w:val="WW8Num183z0"/>
    <w:rsid w:val="009F7136"/>
    <w:rPr>
      <w:rFonts w:ascii="Times New Roman" w:hAnsi="Times New Roman"/>
    </w:rPr>
  </w:style>
  <w:style w:type="character" w:customStyle="1" w:styleId="WW8Num184z0">
    <w:name w:val="WW8Num184z0"/>
    <w:rsid w:val="009F7136"/>
    <w:rPr>
      <w:i w:val="0"/>
      <w:color w:val="auto"/>
    </w:rPr>
  </w:style>
  <w:style w:type="character" w:customStyle="1" w:styleId="WW8Num185z0">
    <w:name w:val="WW8Num185z0"/>
    <w:rsid w:val="009F7136"/>
    <w:rPr>
      <w:rFonts w:ascii="Arial Fett" w:hAnsi="Arial Fett"/>
      <w:b/>
      <w:i w:val="0"/>
      <w:sz w:val="24"/>
      <w:szCs w:val="24"/>
      <w:u w:val="single"/>
    </w:rPr>
  </w:style>
  <w:style w:type="character" w:customStyle="1" w:styleId="WW8Num186z0">
    <w:name w:val="WW8Num186z0"/>
    <w:rsid w:val="009F7136"/>
    <w:rPr>
      <w:rFonts w:ascii="Symbol" w:hAnsi="Symbol"/>
    </w:rPr>
  </w:style>
  <w:style w:type="character" w:customStyle="1" w:styleId="WW8Num187z0">
    <w:name w:val="WW8Num187z0"/>
    <w:rsid w:val="009F7136"/>
    <w:rPr>
      <w:rFonts w:ascii="Times New Roman" w:hAnsi="Times New Roman"/>
    </w:rPr>
  </w:style>
  <w:style w:type="character" w:customStyle="1" w:styleId="WW8Num187z1">
    <w:name w:val="WW8Num187z1"/>
    <w:rsid w:val="009F7136"/>
    <w:rPr>
      <w:rFonts w:ascii="Courier New" w:hAnsi="Courier New" w:cs="Courier New"/>
    </w:rPr>
  </w:style>
  <w:style w:type="character" w:customStyle="1" w:styleId="WW8Num187z2">
    <w:name w:val="WW8Num187z2"/>
    <w:rsid w:val="009F7136"/>
    <w:rPr>
      <w:rFonts w:ascii="Wingdings" w:hAnsi="Wingdings"/>
    </w:rPr>
  </w:style>
  <w:style w:type="character" w:customStyle="1" w:styleId="WW8Num187z3">
    <w:name w:val="WW8Num187z3"/>
    <w:rsid w:val="009F7136"/>
    <w:rPr>
      <w:rFonts w:ascii="Symbol" w:hAnsi="Symbol"/>
    </w:rPr>
  </w:style>
  <w:style w:type="character" w:customStyle="1" w:styleId="WW8Num188z0">
    <w:name w:val="WW8Num188z0"/>
    <w:rsid w:val="009F7136"/>
    <w:rPr>
      <w:rFonts w:ascii="Arial" w:eastAsia="Times New Roman" w:hAnsi="Arial" w:cs="Arial"/>
    </w:rPr>
  </w:style>
  <w:style w:type="character" w:customStyle="1" w:styleId="WW8Num188z1">
    <w:name w:val="WW8Num188z1"/>
    <w:rsid w:val="009F7136"/>
    <w:rPr>
      <w:rFonts w:ascii="Courier New" w:hAnsi="Courier New" w:cs="Courier New"/>
    </w:rPr>
  </w:style>
  <w:style w:type="character" w:customStyle="1" w:styleId="WW8Num188z2">
    <w:name w:val="WW8Num188z2"/>
    <w:rsid w:val="009F7136"/>
    <w:rPr>
      <w:rFonts w:ascii="Wingdings" w:hAnsi="Wingdings"/>
    </w:rPr>
  </w:style>
  <w:style w:type="character" w:customStyle="1" w:styleId="WW8Num188z3">
    <w:name w:val="WW8Num188z3"/>
    <w:rsid w:val="009F7136"/>
    <w:rPr>
      <w:rFonts w:ascii="Symbol" w:hAnsi="Symbol"/>
    </w:rPr>
  </w:style>
  <w:style w:type="character" w:customStyle="1" w:styleId="WW8Num190z0">
    <w:name w:val="WW8Num190z0"/>
    <w:rsid w:val="009F7136"/>
    <w:rPr>
      <w:rFonts w:ascii="Times New Roman" w:hAnsi="Times New Roman"/>
      <w:b/>
    </w:rPr>
  </w:style>
  <w:style w:type="character" w:customStyle="1" w:styleId="WW8Num190z1">
    <w:name w:val="WW8Num190z1"/>
    <w:rsid w:val="009F7136"/>
    <w:rPr>
      <w:rFonts w:ascii="Courier New" w:hAnsi="Courier New"/>
    </w:rPr>
  </w:style>
  <w:style w:type="character" w:customStyle="1" w:styleId="WW8Num190z2">
    <w:name w:val="WW8Num190z2"/>
    <w:rsid w:val="009F7136"/>
    <w:rPr>
      <w:rFonts w:ascii="Wingdings" w:hAnsi="Wingdings"/>
    </w:rPr>
  </w:style>
  <w:style w:type="character" w:customStyle="1" w:styleId="WW8Num190z3">
    <w:name w:val="WW8Num190z3"/>
    <w:rsid w:val="009F7136"/>
    <w:rPr>
      <w:rFonts w:ascii="Symbol" w:hAnsi="Symbol"/>
    </w:rPr>
  </w:style>
  <w:style w:type="character" w:customStyle="1" w:styleId="WW8Num191z0">
    <w:name w:val="WW8Num191z0"/>
    <w:rsid w:val="009F7136"/>
    <w:rPr>
      <w:rFonts w:ascii="Arial Fett" w:hAnsi="Arial Fett"/>
      <w:b/>
      <w:i w:val="0"/>
      <w:sz w:val="24"/>
      <w:szCs w:val="24"/>
      <w:u w:val="single"/>
    </w:rPr>
  </w:style>
  <w:style w:type="character" w:customStyle="1" w:styleId="WW8Num193z0">
    <w:name w:val="WW8Num193z0"/>
    <w:rsid w:val="009F7136"/>
    <w:rPr>
      <w:rFonts w:ascii="Times New Roman" w:hAnsi="Times New Roman"/>
      <w:b/>
    </w:rPr>
  </w:style>
  <w:style w:type="character" w:customStyle="1" w:styleId="WW8Num193z1">
    <w:name w:val="WW8Num193z1"/>
    <w:rsid w:val="009F7136"/>
    <w:rPr>
      <w:rFonts w:ascii="Courier New" w:hAnsi="Courier New" w:cs="Courier New"/>
    </w:rPr>
  </w:style>
  <w:style w:type="character" w:customStyle="1" w:styleId="WW8Num193z2">
    <w:name w:val="WW8Num193z2"/>
    <w:rsid w:val="009F7136"/>
    <w:rPr>
      <w:rFonts w:ascii="Wingdings" w:hAnsi="Wingdings"/>
    </w:rPr>
  </w:style>
  <w:style w:type="character" w:customStyle="1" w:styleId="WW8Num193z3">
    <w:name w:val="WW8Num193z3"/>
    <w:rsid w:val="009F7136"/>
    <w:rPr>
      <w:rFonts w:ascii="Symbol" w:hAnsi="Symbol"/>
    </w:rPr>
  </w:style>
  <w:style w:type="character" w:customStyle="1" w:styleId="WW8Num195z0">
    <w:name w:val="WW8Num195z0"/>
    <w:rsid w:val="009F7136"/>
    <w:rPr>
      <w:rFonts w:ascii="Symbol" w:hAnsi="Symbol"/>
    </w:rPr>
  </w:style>
  <w:style w:type="character" w:customStyle="1" w:styleId="WW8Num195z1">
    <w:name w:val="WW8Num195z1"/>
    <w:rsid w:val="009F7136"/>
    <w:rPr>
      <w:rFonts w:ascii="Courier New" w:hAnsi="Courier New" w:cs="Courier New"/>
    </w:rPr>
  </w:style>
  <w:style w:type="character" w:customStyle="1" w:styleId="WW8Num195z2">
    <w:name w:val="WW8Num195z2"/>
    <w:rsid w:val="009F7136"/>
    <w:rPr>
      <w:rFonts w:ascii="Wingdings" w:hAnsi="Wingdings"/>
    </w:rPr>
  </w:style>
  <w:style w:type="character" w:customStyle="1" w:styleId="WW8Num199z0">
    <w:name w:val="WW8Num199z0"/>
    <w:rsid w:val="009F7136"/>
    <w:rPr>
      <w:rFonts w:ascii="Times New Roman" w:hAnsi="Times New Roman"/>
    </w:rPr>
  </w:style>
  <w:style w:type="character" w:customStyle="1" w:styleId="WW8Num201z0">
    <w:name w:val="WW8Num201z0"/>
    <w:rsid w:val="009F7136"/>
    <w:rPr>
      <w:rFonts w:ascii="Symbol" w:hAnsi="Symbol"/>
    </w:rPr>
  </w:style>
  <w:style w:type="character" w:customStyle="1" w:styleId="WW8Num201z1">
    <w:name w:val="WW8Num201z1"/>
    <w:rsid w:val="009F7136"/>
    <w:rPr>
      <w:rFonts w:ascii="Courier New" w:hAnsi="Courier New" w:cs="Courier New"/>
    </w:rPr>
  </w:style>
  <w:style w:type="character" w:customStyle="1" w:styleId="WW8Num201z2">
    <w:name w:val="WW8Num201z2"/>
    <w:rsid w:val="009F7136"/>
    <w:rPr>
      <w:rFonts w:ascii="Wingdings" w:hAnsi="Wingdings"/>
    </w:rPr>
  </w:style>
  <w:style w:type="character" w:customStyle="1" w:styleId="WW8Num202z0">
    <w:name w:val="WW8Num202z0"/>
    <w:rsid w:val="009F7136"/>
    <w:rPr>
      <w:i w:val="0"/>
    </w:rPr>
  </w:style>
  <w:style w:type="character" w:customStyle="1" w:styleId="WW8Num204z0">
    <w:name w:val="WW8Num204z0"/>
    <w:rsid w:val="009F7136"/>
    <w:rPr>
      <w:rFonts w:ascii="Symbol" w:hAnsi="Symbol"/>
    </w:rPr>
  </w:style>
  <w:style w:type="character" w:customStyle="1" w:styleId="WW8Num204z1">
    <w:name w:val="WW8Num204z1"/>
    <w:rsid w:val="009F7136"/>
    <w:rPr>
      <w:rFonts w:ascii="Times New Roman" w:hAnsi="Times New Roman"/>
      <w:b/>
    </w:rPr>
  </w:style>
  <w:style w:type="character" w:customStyle="1" w:styleId="WW8Num204z2">
    <w:name w:val="WW8Num204z2"/>
    <w:rsid w:val="009F7136"/>
    <w:rPr>
      <w:rFonts w:ascii="Wingdings" w:hAnsi="Wingdings"/>
    </w:rPr>
  </w:style>
  <w:style w:type="character" w:customStyle="1" w:styleId="WW8Num204z4">
    <w:name w:val="WW8Num204z4"/>
    <w:rsid w:val="009F7136"/>
    <w:rPr>
      <w:rFonts w:ascii="Courier New" w:hAnsi="Courier New" w:cs="Courier New"/>
    </w:rPr>
  </w:style>
  <w:style w:type="character" w:customStyle="1" w:styleId="WW8Num205z0">
    <w:name w:val="WW8Num205z0"/>
    <w:rsid w:val="009F7136"/>
    <w:rPr>
      <w:rFonts w:ascii="Arial Fett" w:hAnsi="Arial Fett"/>
      <w:b/>
      <w:i w:val="0"/>
      <w:sz w:val="22"/>
      <w:szCs w:val="22"/>
    </w:rPr>
  </w:style>
  <w:style w:type="character" w:customStyle="1" w:styleId="WW8Num206z0">
    <w:name w:val="WW8Num206z0"/>
    <w:rsid w:val="009F7136"/>
    <w:rPr>
      <w:rFonts w:ascii="Symbol" w:hAnsi="Symbol"/>
    </w:rPr>
  </w:style>
  <w:style w:type="character" w:customStyle="1" w:styleId="WW8Num206z1">
    <w:name w:val="WW8Num206z1"/>
    <w:rsid w:val="009F7136"/>
    <w:rPr>
      <w:rFonts w:ascii="Courier New" w:hAnsi="Courier New" w:cs="Courier New"/>
    </w:rPr>
  </w:style>
  <w:style w:type="character" w:customStyle="1" w:styleId="WW8Num206z2">
    <w:name w:val="WW8Num206z2"/>
    <w:rsid w:val="009F7136"/>
    <w:rPr>
      <w:rFonts w:ascii="Wingdings" w:hAnsi="Wingdings"/>
    </w:rPr>
  </w:style>
  <w:style w:type="character" w:customStyle="1" w:styleId="WW8Num207z0">
    <w:name w:val="WW8Num207z0"/>
    <w:rsid w:val="009F7136"/>
    <w:rPr>
      <w:i w:val="0"/>
      <w:color w:val="auto"/>
    </w:rPr>
  </w:style>
  <w:style w:type="character" w:customStyle="1" w:styleId="WW8Num208z0">
    <w:name w:val="WW8Num208z0"/>
    <w:rsid w:val="009F7136"/>
    <w:rPr>
      <w:rFonts w:ascii="Symbol" w:hAnsi="Symbol"/>
    </w:rPr>
  </w:style>
  <w:style w:type="character" w:customStyle="1" w:styleId="WW8Num209z0">
    <w:name w:val="WW8Num209z0"/>
    <w:rsid w:val="009F7136"/>
    <w:rPr>
      <w:i w:val="0"/>
      <w:color w:val="auto"/>
    </w:rPr>
  </w:style>
  <w:style w:type="character" w:customStyle="1" w:styleId="WW8Num210z0">
    <w:name w:val="WW8Num210z0"/>
    <w:rsid w:val="009F7136"/>
    <w:rPr>
      <w:rFonts w:ascii="Symbol" w:hAnsi="Symbol"/>
      <w:b/>
      <w:sz w:val="20"/>
      <w:szCs w:val="20"/>
    </w:rPr>
  </w:style>
  <w:style w:type="character" w:customStyle="1" w:styleId="WW8Num210z1">
    <w:name w:val="WW8Num210z1"/>
    <w:rsid w:val="009F7136"/>
    <w:rPr>
      <w:rFonts w:ascii="Courier New" w:hAnsi="Courier New" w:cs="Courier New"/>
    </w:rPr>
  </w:style>
  <w:style w:type="character" w:customStyle="1" w:styleId="WW8Num210z2">
    <w:name w:val="WW8Num210z2"/>
    <w:rsid w:val="009F7136"/>
    <w:rPr>
      <w:rFonts w:ascii="Wingdings" w:hAnsi="Wingdings"/>
    </w:rPr>
  </w:style>
  <w:style w:type="character" w:customStyle="1" w:styleId="WW8Num210z3">
    <w:name w:val="WW8Num210z3"/>
    <w:rsid w:val="009F7136"/>
    <w:rPr>
      <w:rFonts w:ascii="Symbol" w:hAnsi="Symbol"/>
    </w:rPr>
  </w:style>
  <w:style w:type="character" w:customStyle="1" w:styleId="WW8Num212z0">
    <w:name w:val="WW8Num212z0"/>
    <w:rsid w:val="009F7136"/>
    <w:rPr>
      <w:rFonts w:ascii="Arial Fett" w:hAnsi="Arial Fett"/>
      <w:b/>
      <w:i w:val="0"/>
      <w:sz w:val="22"/>
      <w:szCs w:val="22"/>
    </w:rPr>
  </w:style>
  <w:style w:type="character" w:customStyle="1" w:styleId="WW8Num212z1">
    <w:name w:val="WW8Num212z1"/>
    <w:rsid w:val="009F7136"/>
    <w:rPr>
      <w:u w:val="none"/>
    </w:rPr>
  </w:style>
  <w:style w:type="character" w:customStyle="1" w:styleId="WW8Num213z0">
    <w:name w:val="WW8Num213z0"/>
    <w:rsid w:val="009F7136"/>
    <w:rPr>
      <w:rFonts w:ascii="Times New Roman" w:hAnsi="Times New Roman"/>
    </w:rPr>
  </w:style>
  <w:style w:type="character" w:customStyle="1" w:styleId="WW8Num214z0">
    <w:name w:val="WW8Num214z0"/>
    <w:rsid w:val="009F7136"/>
    <w:rPr>
      <w:rFonts w:ascii="Times New Roman" w:hAnsi="Times New Roman"/>
    </w:rPr>
  </w:style>
  <w:style w:type="character" w:customStyle="1" w:styleId="WW8Num215z0">
    <w:name w:val="WW8Num215z0"/>
    <w:rsid w:val="009F7136"/>
    <w:rPr>
      <w:rFonts w:ascii="Times New Roman" w:hAnsi="Times New Roman"/>
      <w:b/>
    </w:rPr>
  </w:style>
  <w:style w:type="character" w:customStyle="1" w:styleId="WW8Num215z1">
    <w:name w:val="WW8Num215z1"/>
    <w:rsid w:val="009F7136"/>
    <w:rPr>
      <w:rFonts w:ascii="Courier New" w:hAnsi="Courier New" w:cs="Courier New"/>
    </w:rPr>
  </w:style>
  <w:style w:type="character" w:customStyle="1" w:styleId="WW8Num215z2">
    <w:name w:val="WW8Num215z2"/>
    <w:rsid w:val="009F7136"/>
    <w:rPr>
      <w:rFonts w:ascii="Wingdings" w:hAnsi="Wingdings"/>
    </w:rPr>
  </w:style>
  <w:style w:type="character" w:customStyle="1" w:styleId="WW8Num215z3">
    <w:name w:val="WW8Num215z3"/>
    <w:rsid w:val="009F7136"/>
    <w:rPr>
      <w:rFonts w:ascii="Symbol" w:hAnsi="Symbol"/>
    </w:rPr>
  </w:style>
  <w:style w:type="character" w:customStyle="1" w:styleId="WW8Num216z0">
    <w:name w:val="WW8Num216z0"/>
    <w:rsid w:val="009F7136"/>
    <w:rPr>
      <w:rFonts w:ascii="Symbol" w:hAnsi="Symbol"/>
    </w:rPr>
  </w:style>
  <w:style w:type="character" w:customStyle="1" w:styleId="WW8Num216z1">
    <w:name w:val="WW8Num216z1"/>
    <w:rsid w:val="009F7136"/>
    <w:rPr>
      <w:rFonts w:ascii="Courier New" w:hAnsi="Courier New" w:cs="Courier New"/>
    </w:rPr>
  </w:style>
  <w:style w:type="character" w:customStyle="1" w:styleId="WW8Num216z2">
    <w:name w:val="WW8Num216z2"/>
    <w:rsid w:val="009F7136"/>
    <w:rPr>
      <w:rFonts w:ascii="Wingdings" w:hAnsi="Wingdings"/>
    </w:rPr>
  </w:style>
  <w:style w:type="character" w:customStyle="1" w:styleId="WW8Num218z0">
    <w:name w:val="WW8Num218z0"/>
    <w:rsid w:val="009F7136"/>
    <w:rPr>
      <w:rFonts w:ascii="Symbol" w:hAnsi="Symbol"/>
    </w:rPr>
  </w:style>
  <w:style w:type="character" w:customStyle="1" w:styleId="WW8Num218z1">
    <w:name w:val="WW8Num218z1"/>
    <w:rsid w:val="009F7136"/>
    <w:rPr>
      <w:rFonts w:ascii="Courier New" w:hAnsi="Courier New" w:cs="Courier New"/>
    </w:rPr>
  </w:style>
  <w:style w:type="character" w:customStyle="1" w:styleId="WW8Num218z2">
    <w:name w:val="WW8Num218z2"/>
    <w:rsid w:val="009F7136"/>
    <w:rPr>
      <w:rFonts w:ascii="Wingdings" w:hAnsi="Wingdings"/>
    </w:rPr>
  </w:style>
  <w:style w:type="character" w:customStyle="1" w:styleId="WW8Num220z0">
    <w:name w:val="WW8Num220z0"/>
    <w:rsid w:val="009F7136"/>
    <w:rPr>
      <w:rFonts w:ascii="Arial Fett" w:hAnsi="Arial Fett"/>
      <w:b/>
      <w:i w:val="0"/>
      <w:sz w:val="22"/>
      <w:szCs w:val="22"/>
    </w:rPr>
  </w:style>
  <w:style w:type="character" w:customStyle="1" w:styleId="WW8Num221z0">
    <w:name w:val="WW8Num221z0"/>
    <w:rsid w:val="009F7136"/>
    <w:rPr>
      <w:rFonts w:ascii="Arial Fett" w:hAnsi="Arial Fett"/>
      <w:b/>
      <w:i w:val="0"/>
      <w:sz w:val="22"/>
      <w:szCs w:val="22"/>
    </w:rPr>
  </w:style>
  <w:style w:type="character" w:customStyle="1" w:styleId="WW8Num221z1">
    <w:name w:val="WW8Num221z1"/>
    <w:rsid w:val="009F7136"/>
    <w:rPr>
      <w:u w:val="none"/>
    </w:rPr>
  </w:style>
  <w:style w:type="character" w:customStyle="1" w:styleId="WW8Num223z0">
    <w:name w:val="WW8Num223z0"/>
    <w:rsid w:val="009F7136"/>
    <w:rPr>
      <w:rFonts w:ascii="Times New Roman" w:hAnsi="Times New Roman"/>
      <w:b/>
    </w:rPr>
  </w:style>
  <w:style w:type="character" w:customStyle="1" w:styleId="WW8Num223z1">
    <w:name w:val="WW8Num223z1"/>
    <w:rsid w:val="009F7136"/>
    <w:rPr>
      <w:rFonts w:ascii="Courier New" w:hAnsi="Courier New" w:cs="Courier New"/>
    </w:rPr>
  </w:style>
  <w:style w:type="character" w:customStyle="1" w:styleId="WW8Num223z2">
    <w:name w:val="WW8Num223z2"/>
    <w:rsid w:val="009F7136"/>
    <w:rPr>
      <w:rFonts w:ascii="Wingdings" w:hAnsi="Wingdings"/>
    </w:rPr>
  </w:style>
  <w:style w:type="character" w:customStyle="1" w:styleId="WW8Num223z3">
    <w:name w:val="WW8Num223z3"/>
    <w:rsid w:val="009F7136"/>
    <w:rPr>
      <w:rFonts w:ascii="Symbol" w:hAnsi="Symbol"/>
    </w:rPr>
  </w:style>
  <w:style w:type="character" w:customStyle="1" w:styleId="WW8Num224z0">
    <w:name w:val="WW8Num224z0"/>
    <w:rsid w:val="009F7136"/>
    <w:rPr>
      <w:rFonts w:ascii="Symbol" w:hAnsi="Symbol"/>
    </w:rPr>
  </w:style>
  <w:style w:type="character" w:customStyle="1" w:styleId="WW8Num226z0">
    <w:name w:val="WW8Num226z0"/>
    <w:rsid w:val="009F7136"/>
    <w:rPr>
      <w:rFonts w:ascii="Times New Roman" w:hAnsi="Times New Roman"/>
    </w:rPr>
  </w:style>
  <w:style w:type="character" w:customStyle="1" w:styleId="WW8Num227z0">
    <w:name w:val="WW8Num227z0"/>
    <w:rsid w:val="009F7136"/>
    <w:rPr>
      <w:rFonts w:ascii="Symbol" w:hAnsi="Symbol"/>
    </w:rPr>
  </w:style>
  <w:style w:type="character" w:customStyle="1" w:styleId="WW8Num227z2">
    <w:name w:val="WW8Num227z2"/>
    <w:rsid w:val="009F7136"/>
    <w:rPr>
      <w:rFonts w:ascii="Wingdings" w:hAnsi="Wingdings"/>
    </w:rPr>
  </w:style>
  <w:style w:type="character" w:customStyle="1" w:styleId="WW8Num227z4">
    <w:name w:val="WW8Num227z4"/>
    <w:rsid w:val="009F7136"/>
    <w:rPr>
      <w:rFonts w:ascii="Courier New" w:hAnsi="Courier New" w:cs="Courier New"/>
    </w:rPr>
  </w:style>
  <w:style w:type="character" w:customStyle="1" w:styleId="WW8Num228z0">
    <w:name w:val="WW8Num228z0"/>
    <w:rsid w:val="009F7136"/>
    <w:rPr>
      <w:rFonts w:ascii="Courier New" w:hAnsi="Courier New" w:cs="Courier New"/>
    </w:rPr>
  </w:style>
  <w:style w:type="character" w:customStyle="1" w:styleId="WW8Num228z2">
    <w:name w:val="WW8Num228z2"/>
    <w:rsid w:val="009F7136"/>
    <w:rPr>
      <w:rFonts w:ascii="Wingdings" w:hAnsi="Wingdings"/>
    </w:rPr>
  </w:style>
  <w:style w:type="character" w:customStyle="1" w:styleId="WW8Num228z3">
    <w:name w:val="WW8Num228z3"/>
    <w:rsid w:val="009F7136"/>
    <w:rPr>
      <w:rFonts w:ascii="Symbol" w:hAnsi="Symbol"/>
    </w:rPr>
  </w:style>
  <w:style w:type="character" w:customStyle="1" w:styleId="WW8Num229z0">
    <w:name w:val="WW8Num229z0"/>
    <w:rsid w:val="009F7136"/>
    <w:rPr>
      <w:rFonts w:ascii="Arial Fett" w:hAnsi="Arial Fett"/>
      <w:b/>
      <w:i w:val="0"/>
      <w:sz w:val="22"/>
      <w:szCs w:val="22"/>
    </w:rPr>
  </w:style>
  <w:style w:type="character" w:customStyle="1" w:styleId="WW8Num229z1">
    <w:name w:val="WW8Num229z1"/>
    <w:rsid w:val="009F7136"/>
    <w:rPr>
      <w:u w:val="none"/>
    </w:rPr>
  </w:style>
  <w:style w:type="character" w:customStyle="1" w:styleId="WW8Num230z0">
    <w:name w:val="WW8Num230z0"/>
    <w:rsid w:val="009F7136"/>
    <w:rPr>
      <w:u w:val="single"/>
    </w:rPr>
  </w:style>
  <w:style w:type="character" w:customStyle="1" w:styleId="WW8Num231z0">
    <w:name w:val="WW8Num231z0"/>
    <w:rsid w:val="009F7136"/>
    <w:rPr>
      <w:rFonts w:ascii="Times New Roman" w:hAnsi="Times New Roman"/>
    </w:rPr>
  </w:style>
  <w:style w:type="character" w:customStyle="1" w:styleId="WW8Num231z1">
    <w:name w:val="WW8Num231z1"/>
    <w:rsid w:val="009F7136"/>
    <w:rPr>
      <w:rFonts w:ascii="Courier New" w:hAnsi="Courier New" w:cs="Courier New"/>
    </w:rPr>
  </w:style>
  <w:style w:type="character" w:customStyle="1" w:styleId="WW8Num231z2">
    <w:name w:val="WW8Num231z2"/>
    <w:rsid w:val="009F7136"/>
    <w:rPr>
      <w:rFonts w:ascii="Wingdings" w:hAnsi="Wingdings"/>
    </w:rPr>
  </w:style>
  <w:style w:type="character" w:customStyle="1" w:styleId="WW8Num231z3">
    <w:name w:val="WW8Num231z3"/>
    <w:rsid w:val="009F7136"/>
    <w:rPr>
      <w:rFonts w:ascii="Symbol" w:hAnsi="Symbol"/>
    </w:rPr>
  </w:style>
  <w:style w:type="character" w:customStyle="1" w:styleId="WW8Num234z0">
    <w:name w:val="WW8Num234z0"/>
    <w:rsid w:val="009F7136"/>
    <w:rPr>
      <w:rFonts w:ascii="Courier New" w:hAnsi="Courier New" w:cs="Courier New"/>
    </w:rPr>
  </w:style>
  <w:style w:type="character" w:customStyle="1" w:styleId="WW8Num234z2">
    <w:name w:val="WW8Num234z2"/>
    <w:rsid w:val="009F7136"/>
    <w:rPr>
      <w:rFonts w:ascii="Wingdings" w:hAnsi="Wingdings"/>
    </w:rPr>
  </w:style>
  <w:style w:type="character" w:customStyle="1" w:styleId="WW8Num234z3">
    <w:name w:val="WW8Num234z3"/>
    <w:rsid w:val="009F7136"/>
    <w:rPr>
      <w:rFonts w:ascii="Symbol" w:hAnsi="Symbol"/>
    </w:rPr>
  </w:style>
  <w:style w:type="character" w:customStyle="1" w:styleId="WW8Num235z0">
    <w:name w:val="WW8Num235z0"/>
    <w:rsid w:val="009F7136"/>
    <w:rPr>
      <w:sz w:val="16"/>
    </w:rPr>
  </w:style>
  <w:style w:type="character" w:customStyle="1" w:styleId="WW8Num236z0">
    <w:name w:val="WW8Num236z0"/>
    <w:rsid w:val="009F7136"/>
    <w:rPr>
      <w:rFonts w:ascii="Symbol" w:hAnsi="Symbol"/>
    </w:rPr>
  </w:style>
  <w:style w:type="character" w:customStyle="1" w:styleId="WW8Num236z1">
    <w:name w:val="WW8Num236z1"/>
    <w:rsid w:val="009F7136"/>
    <w:rPr>
      <w:rFonts w:ascii="Courier New" w:hAnsi="Courier New" w:cs="Courier New"/>
    </w:rPr>
  </w:style>
  <w:style w:type="character" w:customStyle="1" w:styleId="WW8Num236z2">
    <w:name w:val="WW8Num236z2"/>
    <w:rsid w:val="009F7136"/>
    <w:rPr>
      <w:rFonts w:ascii="Wingdings" w:hAnsi="Wingdings"/>
    </w:rPr>
  </w:style>
  <w:style w:type="character" w:customStyle="1" w:styleId="WW8Num238z0">
    <w:name w:val="WW8Num238z0"/>
    <w:rsid w:val="009F7136"/>
    <w:rPr>
      <w:rFonts w:ascii="Arial Fett" w:hAnsi="Arial Fett"/>
      <w:b/>
      <w:i w:val="0"/>
      <w:sz w:val="22"/>
      <w:szCs w:val="22"/>
      <w:u w:val="single"/>
    </w:rPr>
  </w:style>
  <w:style w:type="character" w:customStyle="1" w:styleId="WW8Num239z0">
    <w:name w:val="WW8Num239z0"/>
    <w:rsid w:val="009F7136"/>
    <w:rPr>
      <w:rFonts w:ascii="Arial Fett" w:hAnsi="Arial Fett"/>
      <w:b/>
      <w:i w:val="0"/>
      <w:sz w:val="22"/>
      <w:szCs w:val="22"/>
    </w:rPr>
  </w:style>
  <w:style w:type="character" w:customStyle="1" w:styleId="WW8Num241z0">
    <w:name w:val="WW8Num241z0"/>
    <w:rsid w:val="009F7136"/>
    <w:rPr>
      <w:rFonts w:ascii="Wingdings" w:hAnsi="Wingdings"/>
    </w:rPr>
  </w:style>
  <w:style w:type="character" w:customStyle="1" w:styleId="WW8Num241z1">
    <w:name w:val="WW8Num241z1"/>
    <w:rsid w:val="009F7136"/>
    <w:rPr>
      <w:rFonts w:ascii="Courier New" w:hAnsi="Courier New" w:cs="Courier New"/>
    </w:rPr>
  </w:style>
  <w:style w:type="character" w:customStyle="1" w:styleId="WW8Num241z3">
    <w:name w:val="WW8Num241z3"/>
    <w:rsid w:val="009F7136"/>
    <w:rPr>
      <w:rFonts w:ascii="Symbol" w:hAnsi="Symbol"/>
    </w:rPr>
  </w:style>
  <w:style w:type="character" w:customStyle="1" w:styleId="WW8Num242z0">
    <w:name w:val="WW8Num242z0"/>
    <w:rsid w:val="009F7136"/>
    <w:rPr>
      <w:rFonts w:ascii="Symbol" w:hAnsi="Symbol"/>
    </w:rPr>
  </w:style>
  <w:style w:type="character" w:customStyle="1" w:styleId="WW8Num242z1">
    <w:name w:val="WW8Num242z1"/>
    <w:rsid w:val="009F7136"/>
    <w:rPr>
      <w:rFonts w:ascii="Courier New" w:hAnsi="Courier New" w:cs="Courier New"/>
    </w:rPr>
  </w:style>
  <w:style w:type="character" w:customStyle="1" w:styleId="WW8Num242z2">
    <w:name w:val="WW8Num242z2"/>
    <w:rsid w:val="009F7136"/>
    <w:rPr>
      <w:rFonts w:ascii="Wingdings" w:hAnsi="Wingdings"/>
    </w:rPr>
  </w:style>
  <w:style w:type="character" w:customStyle="1" w:styleId="WW8Num243z0">
    <w:name w:val="WW8Num243z0"/>
    <w:rsid w:val="009F7136"/>
    <w:rPr>
      <w:rFonts w:ascii="Arial" w:hAnsi="Arial"/>
      <w:b w:val="0"/>
      <w:i w:val="0"/>
      <w:sz w:val="22"/>
    </w:rPr>
  </w:style>
  <w:style w:type="character" w:customStyle="1" w:styleId="WW8Num243z1">
    <w:name w:val="WW8Num243z1"/>
    <w:rsid w:val="009F7136"/>
    <w:rPr>
      <w:rFonts w:ascii="Courier New" w:hAnsi="Courier New"/>
    </w:rPr>
  </w:style>
  <w:style w:type="character" w:customStyle="1" w:styleId="WW8Num243z2">
    <w:name w:val="WW8Num243z2"/>
    <w:rsid w:val="009F7136"/>
    <w:rPr>
      <w:rFonts w:ascii="Wingdings" w:hAnsi="Wingdings"/>
    </w:rPr>
  </w:style>
  <w:style w:type="character" w:customStyle="1" w:styleId="WW8Num243z3">
    <w:name w:val="WW8Num243z3"/>
    <w:rsid w:val="009F7136"/>
    <w:rPr>
      <w:rFonts w:ascii="Symbol" w:hAnsi="Symbol"/>
    </w:rPr>
  </w:style>
  <w:style w:type="character" w:customStyle="1" w:styleId="WW8Num244z0">
    <w:name w:val="WW8Num244z0"/>
    <w:rsid w:val="009F7136"/>
    <w:rPr>
      <w:strike w:val="0"/>
      <w:dstrike w:val="0"/>
      <w:color w:val="auto"/>
      <w:u w:val="none"/>
    </w:rPr>
  </w:style>
  <w:style w:type="character" w:customStyle="1" w:styleId="WW8Num246z0">
    <w:name w:val="WW8Num246z0"/>
    <w:rsid w:val="009F7136"/>
    <w:rPr>
      <w:i w:val="0"/>
      <w:color w:val="auto"/>
    </w:rPr>
  </w:style>
  <w:style w:type="character" w:customStyle="1" w:styleId="WW8Num249z0">
    <w:name w:val="WW8Num249z0"/>
    <w:rsid w:val="009F7136"/>
    <w:rPr>
      <w:rFonts w:ascii="Arial Fett" w:hAnsi="Arial Fett"/>
      <w:b/>
      <w:i w:val="0"/>
      <w:sz w:val="24"/>
      <w:szCs w:val="24"/>
      <w:u w:val="single"/>
    </w:rPr>
  </w:style>
  <w:style w:type="character" w:customStyle="1" w:styleId="WW8Num251z0">
    <w:name w:val="WW8Num251z0"/>
    <w:rsid w:val="009F7136"/>
    <w:rPr>
      <w:rFonts w:ascii="Times New Roman" w:hAnsi="Times New Roman"/>
    </w:rPr>
  </w:style>
  <w:style w:type="character" w:customStyle="1" w:styleId="WW8Num252z0">
    <w:name w:val="WW8Num252z0"/>
    <w:rsid w:val="009F7136"/>
    <w:rPr>
      <w:i w:val="0"/>
      <w:color w:val="auto"/>
    </w:rPr>
  </w:style>
  <w:style w:type="character" w:customStyle="1" w:styleId="WW8Num255z0">
    <w:name w:val="WW8Num255z0"/>
    <w:rsid w:val="009F7136"/>
    <w:rPr>
      <w:rFonts w:ascii="Arial Fett" w:hAnsi="Arial Fett"/>
      <w:b/>
      <w:i w:val="0"/>
      <w:sz w:val="22"/>
      <w:szCs w:val="22"/>
      <w:u w:val="single"/>
    </w:rPr>
  </w:style>
  <w:style w:type="character" w:customStyle="1" w:styleId="WW8Num256z0">
    <w:name w:val="WW8Num256z0"/>
    <w:rsid w:val="009F7136"/>
    <w:rPr>
      <w:rFonts w:ascii="Symbol" w:hAnsi="Symbol"/>
    </w:rPr>
  </w:style>
  <w:style w:type="character" w:customStyle="1" w:styleId="WW8Num256z1">
    <w:name w:val="WW8Num256z1"/>
    <w:rsid w:val="009F7136"/>
    <w:rPr>
      <w:rFonts w:ascii="Courier New" w:hAnsi="Courier New" w:cs="Courier New"/>
    </w:rPr>
  </w:style>
  <w:style w:type="character" w:customStyle="1" w:styleId="WW8Num256z2">
    <w:name w:val="WW8Num256z2"/>
    <w:rsid w:val="009F7136"/>
    <w:rPr>
      <w:rFonts w:ascii="Wingdings" w:hAnsi="Wingdings"/>
    </w:rPr>
  </w:style>
  <w:style w:type="character" w:customStyle="1" w:styleId="WW8Num258z0">
    <w:name w:val="WW8Num258z0"/>
    <w:rsid w:val="009F7136"/>
    <w:rPr>
      <w:rFonts w:ascii="Symbol" w:hAnsi="Symbol"/>
    </w:rPr>
  </w:style>
  <w:style w:type="character" w:customStyle="1" w:styleId="WW8Num259z0">
    <w:name w:val="WW8Num259z0"/>
    <w:rsid w:val="009F7136"/>
    <w:rPr>
      <w:rFonts w:ascii="Courier New" w:hAnsi="Courier New" w:cs="Courier New"/>
    </w:rPr>
  </w:style>
  <w:style w:type="character" w:customStyle="1" w:styleId="WW8Num259z2">
    <w:name w:val="WW8Num259z2"/>
    <w:rsid w:val="009F7136"/>
    <w:rPr>
      <w:rFonts w:ascii="Wingdings" w:hAnsi="Wingdings"/>
    </w:rPr>
  </w:style>
  <w:style w:type="character" w:customStyle="1" w:styleId="WW8Num259z3">
    <w:name w:val="WW8Num259z3"/>
    <w:rsid w:val="009F7136"/>
    <w:rPr>
      <w:rFonts w:ascii="Symbol" w:hAnsi="Symbol"/>
    </w:rPr>
  </w:style>
  <w:style w:type="character" w:customStyle="1" w:styleId="WW8Num260z0">
    <w:name w:val="WW8Num260z0"/>
    <w:rsid w:val="009F7136"/>
    <w:rPr>
      <w:rFonts w:ascii="Times New Roman" w:hAnsi="Times New Roman"/>
      <w:b/>
    </w:rPr>
  </w:style>
  <w:style w:type="character" w:customStyle="1" w:styleId="WW8Num260z1">
    <w:name w:val="WW8Num260z1"/>
    <w:rsid w:val="009F7136"/>
    <w:rPr>
      <w:rFonts w:ascii="Courier New" w:hAnsi="Courier New" w:cs="Courier New"/>
    </w:rPr>
  </w:style>
  <w:style w:type="character" w:customStyle="1" w:styleId="WW8Num260z2">
    <w:name w:val="WW8Num260z2"/>
    <w:rsid w:val="009F7136"/>
    <w:rPr>
      <w:rFonts w:ascii="Wingdings" w:hAnsi="Wingdings"/>
    </w:rPr>
  </w:style>
  <w:style w:type="character" w:customStyle="1" w:styleId="WW8Num260z3">
    <w:name w:val="WW8Num260z3"/>
    <w:rsid w:val="009F7136"/>
    <w:rPr>
      <w:rFonts w:ascii="Symbol" w:hAnsi="Symbol"/>
    </w:rPr>
  </w:style>
  <w:style w:type="character" w:customStyle="1" w:styleId="WW8Num261z0">
    <w:name w:val="WW8Num261z0"/>
    <w:rsid w:val="009F7136"/>
    <w:rPr>
      <w:rFonts w:ascii="Arial" w:hAnsi="Arial"/>
      <w:b w:val="0"/>
      <w:i w:val="0"/>
      <w:sz w:val="22"/>
    </w:rPr>
  </w:style>
  <w:style w:type="character" w:customStyle="1" w:styleId="WW8Num262z0">
    <w:name w:val="WW8Num262z0"/>
    <w:rsid w:val="009F7136"/>
    <w:rPr>
      <w:rFonts w:ascii="Symbol" w:hAnsi="Symbol"/>
    </w:rPr>
  </w:style>
  <w:style w:type="character" w:customStyle="1" w:styleId="WW8Num263z0">
    <w:name w:val="WW8Num263z0"/>
    <w:rsid w:val="009F7136"/>
    <w:rPr>
      <w:rFonts w:ascii="Symbol" w:hAnsi="Symbol"/>
    </w:rPr>
  </w:style>
  <w:style w:type="character" w:customStyle="1" w:styleId="WW8Num263z1">
    <w:name w:val="WW8Num263z1"/>
    <w:rsid w:val="009F7136"/>
    <w:rPr>
      <w:rFonts w:ascii="Courier New" w:hAnsi="Courier New" w:cs="Courier New"/>
    </w:rPr>
  </w:style>
  <w:style w:type="character" w:customStyle="1" w:styleId="WW8Num263z2">
    <w:name w:val="WW8Num263z2"/>
    <w:rsid w:val="009F7136"/>
    <w:rPr>
      <w:rFonts w:ascii="Wingdings" w:hAnsi="Wingdings"/>
    </w:rPr>
  </w:style>
  <w:style w:type="character" w:customStyle="1" w:styleId="WW8Num264z0">
    <w:name w:val="WW8Num264z0"/>
    <w:rsid w:val="009F7136"/>
    <w:rPr>
      <w:rFonts w:ascii="Courier New" w:hAnsi="Courier New" w:cs="Courier New"/>
    </w:rPr>
  </w:style>
  <w:style w:type="character" w:customStyle="1" w:styleId="WW8Num264z2">
    <w:name w:val="WW8Num264z2"/>
    <w:rsid w:val="009F7136"/>
    <w:rPr>
      <w:rFonts w:ascii="Wingdings" w:hAnsi="Wingdings"/>
    </w:rPr>
  </w:style>
  <w:style w:type="character" w:customStyle="1" w:styleId="WW8Num264z3">
    <w:name w:val="WW8Num264z3"/>
    <w:rsid w:val="009F7136"/>
    <w:rPr>
      <w:rFonts w:ascii="Symbol" w:hAnsi="Symbol"/>
    </w:rPr>
  </w:style>
  <w:style w:type="character" w:customStyle="1" w:styleId="WW8Num265z0">
    <w:name w:val="WW8Num265z0"/>
    <w:rsid w:val="009F7136"/>
    <w:rPr>
      <w:rFonts w:ascii="Symbol" w:hAnsi="Symbol"/>
    </w:rPr>
  </w:style>
  <w:style w:type="character" w:customStyle="1" w:styleId="WW8Num265z1">
    <w:name w:val="WW8Num265z1"/>
    <w:rsid w:val="009F7136"/>
    <w:rPr>
      <w:rFonts w:ascii="Courier New" w:hAnsi="Courier New" w:cs="Courier New"/>
    </w:rPr>
  </w:style>
  <w:style w:type="character" w:customStyle="1" w:styleId="WW8Num265z2">
    <w:name w:val="WW8Num265z2"/>
    <w:rsid w:val="009F7136"/>
    <w:rPr>
      <w:rFonts w:ascii="Wingdings" w:hAnsi="Wingdings"/>
    </w:rPr>
  </w:style>
  <w:style w:type="character" w:customStyle="1" w:styleId="WW8Num266z0">
    <w:name w:val="WW8Num266z0"/>
    <w:rsid w:val="009F7136"/>
    <w:rPr>
      <w:i w:val="0"/>
      <w:color w:val="auto"/>
    </w:rPr>
  </w:style>
  <w:style w:type="character" w:customStyle="1" w:styleId="WW8Num267z0">
    <w:name w:val="WW8Num267z0"/>
    <w:rsid w:val="009F7136"/>
    <w:rPr>
      <w:b w:val="0"/>
    </w:rPr>
  </w:style>
  <w:style w:type="character" w:customStyle="1" w:styleId="WW8Num268z0">
    <w:name w:val="WW8Num268z0"/>
    <w:rsid w:val="009F7136"/>
    <w:rPr>
      <w:rFonts w:ascii="Symbol" w:hAnsi="Symbol"/>
    </w:rPr>
  </w:style>
  <w:style w:type="character" w:customStyle="1" w:styleId="WW8Num268z1">
    <w:name w:val="WW8Num268z1"/>
    <w:rsid w:val="009F7136"/>
    <w:rPr>
      <w:rFonts w:ascii="Times New Roman" w:eastAsia="Times New Roman" w:hAnsi="Times New Roman" w:cs="Times New Roman"/>
    </w:rPr>
  </w:style>
  <w:style w:type="character" w:customStyle="1" w:styleId="WW8Num268z2">
    <w:name w:val="WW8Num268z2"/>
    <w:rsid w:val="009F7136"/>
    <w:rPr>
      <w:rFonts w:ascii="Wingdings" w:hAnsi="Wingdings"/>
    </w:rPr>
  </w:style>
  <w:style w:type="character" w:customStyle="1" w:styleId="WW8Num268z4">
    <w:name w:val="WW8Num268z4"/>
    <w:rsid w:val="009F7136"/>
    <w:rPr>
      <w:rFonts w:ascii="Courier New" w:hAnsi="Courier New" w:cs="Courier New"/>
    </w:rPr>
  </w:style>
  <w:style w:type="character" w:customStyle="1" w:styleId="WW8Num269z0">
    <w:name w:val="WW8Num269z0"/>
    <w:rsid w:val="009F7136"/>
    <w:rPr>
      <w:rFonts w:ascii="Times New Roman" w:hAnsi="Times New Roman"/>
    </w:rPr>
  </w:style>
  <w:style w:type="character" w:customStyle="1" w:styleId="WW8Num270z0">
    <w:name w:val="WW8Num270z0"/>
    <w:rsid w:val="009F7136"/>
    <w:rPr>
      <w:rFonts w:ascii="Symbol" w:hAnsi="Symbol"/>
    </w:rPr>
  </w:style>
  <w:style w:type="character" w:customStyle="1" w:styleId="WW8Num276z0">
    <w:name w:val="WW8Num276z0"/>
    <w:rsid w:val="009F7136"/>
    <w:rPr>
      <w:rFonts w:ascii="Wingdings" w:hAnsi="Wingdings"/>
    </w:rPr>
  </w:style>
  <w:style w:type="character" w:customStyle="1" w:styleId="WW8Num276z1">
    <w:name w:val="WW8Num276z1"/>
    <w:rsid w:val="009F7136"/>
    <w:rPr>
      <w:rFonts w:ascii="Courier New" w:hAnsi="Courier New" w:cs="Courier New"/>
    </w:rPr>
  </w:style>
  <w:style w:type="character" w:customStyle="1" w:styleId="WW8Num276z3">
    <w:name w:val="WW8Num276z3"/>
    <w:rsid w:val="009F7136"/>
    <w:rPr>
      <w:rFonts w:ascii="Symbol" w:hAnsi="Symbol"/>
    </w:rPr>
  </w:style>
  <w:style w:type="character" w:customStyle="1" w:styleId="WW8Num278z0">
    <w:name w:val="WW8Num278z0"/>
    <w:rsid w:val="009F7136"/>
    <w:rPr>
      <w:rFonts w:ascii="Times New Roman" w:hAnsi="Times New Roman"/>
    </w:rPr>
  </w:style>
  <w:style w:type="character" w:customStyle="1" w:styleId="WW8Num278z1">
    <w:name w:val="WW8Num278z1"/>
    <w:rsid w:val="009F7136"/>
    <w:rPr>
      <w:rFonts w:ascii="Courier New" w:hAnsi="Courier New" w:cs="Courier New"/>
    </w:rPr>
  </w:style>
  <w:style w:type="character" w:customStyle="1" w:styleId="WW8Num278z2">
    <w:name w:val="WW8Num278z2"/>
    <w:rsid w:val="009F7136"/>
    <w:rPr>
      <w:rFonts w:ascii="Wingdings" w:hAnsi="Wingdings"/>
    </w:rPr>
  </w:style>
  <w:style w:type="character" w:customStyle="1" w:styleId="WW8Num278z3">
    <w:name w:val="WW8Num278z3"/>
    <w:rsid w:val="009F7136"/>
    <w:rPr>
      <w:rFonts w:ascii="Symbol" w:hAnsi="Symbol"/>
    </w:rPr>
  </w:style>
  <w:style w:type="character" w:customStyle="1" w:styleId="WW8Num279z0">
    <w:name w:val="WW8Num279z0"/>
    <w:rsid w:val="009F7136"/>
    <w:rPr>
      <w:rFonts w:ascii="Times New Roman" w:hAnsi="Times New Roman"/>
      <w:b/>
    </w:rPr>
  </w:style>
  <w:style w:type="character" w:customStyle="1" w:styleId="WW8Num279z1">
    <w:name w:val="WW8Num279z1"/>
    <w:rsid w:val="009F7136"/>
    <w:rPr>
      <w:rFonts w:ascii="Courier New" w:hAnsi="Courier New" w:cs="Courier New"/>
    </w:rPr>
  </w:style>
  <w:style w:type="character" w:customStyle="1" w:styleId="WW8Num279z2">
    <w:name w:val="WW8Num279z2"/>
    <w:rsid w:val="009F7136"/>
    <w:rPr>
      <w:rFonts w:ascii="Wingdings" w:hAnsi="Wingdings"/>
    </w:rPr>
  </w:style>
  <w:style w:type="character" w:customStyle="1" w:styleId="WW8Num279z3">
    <w:name w:val="WW8Num279z3"/>
    <w:rsid w:val="009F7136"/>
    <w:rPr>
      <w:rFonts w:ascii="Symbol" w:hAnsi="Symbol"/>
    </w:rPr>
  </w:style>
  <w:style w:type="character" w:customStyle="1" w:styleId="WW8Num281z0">
    <w:name w:val="WW8Num281z0"/>
    <w:rsid w:val="009F7136"/>
    <w:rPr>
      <w:rFonts w:ascii="Arial Fett" w:hAnsi="Arial Fett"/>
      <w:b/>
      <w:i w:val="0"/>
      <w:sz w:val="22"/>
      <w:szCs w:val="22"/>
    </w:rPr>
  </w:style>
  <w:style w:type="character" w:customStyle="1" w:styleId="WW8Num282z0">
    <w:name w:val="WW8Num282z0"/>
    <w:rsid w:val="009F7136"/>
    <w:rPr>
      <w:rFonts w:ascii="Symbol" w:hAnsi="Symbol"/>
    </w:rPr>
  </w:style>
  <w:style w:type="character" w:customStyle="1" w:styleId="WW8Num283z1">
    <w:name w:val="WW8Num283z1"/>
    <w:rsid w:val="009F7136"/>
    <w:rPr>
      <w:rFonts w:ascii="Courier New" w:hAnsi="Courier New" w:cs="Courier New"/>
    </w:rPr>
  </w:style>
  <w:style w:type="character" w:customStyle="1" w:styleId="WW8Num283z2">
    <w:name w:val="WW8Num283z2"/>
    <w:rsid w:val="009F7136"/>
    <w:rPr>
      <w:rFonts w:ascii="Wingdings" w:hAnsi="Wingdings"/>
    </w:rPr>
  </w:style>
  <w:style w:type="character" w:customStyle="1" w:styleId="WW8Num283z3">
    <w:name w:val="WW8Num283z3"/>
    <w:rsid w:val="009F7136"/>
    <w:rPr>
      <w:rFonts w:ascii="Symbol" w:hAnsi="Symbol"/>
    </w:rPr>
  </w:style>
  <w:style w:type="character" w:customStyle="1" w:styleId="WW8Num285z0">
    <w:name w:val="WW8Num285z0"/>
    <w:rsid w:val="009F7136"/>
    <w:rPr>
      <w:rFonts w:ascii="Times New Roman" w:hAnsi="Times New Roman" w:cs="Times New Roman"/>
    </w:rPr>
  </w:style>
  <w:style w:type="character" w:customStyle="1" w:styleId="WW8Num285z1">
    <w:name w:val="WW8Num285z1"/>
    <w:rsid w:val="009F7136"/>
    <w:rPr>
      <w:rFonts w:ascii="Courier New" w:hAnsi="Courier New" w:cs="Courier New"/>
    </w:rPr>
  </w:style>
  <w:style w:type="character" w:customStyle="1" w:styleId="WW8Num285z2">
    <w:name w:val="WW8Num285z2"/>
    <w:rsid w:val="009F7136"/>
    <w:rPr>
      <w:rFonts w:ascii="Wingdings" w:hAnsi="Wingdings"/>
    </w:rPr>
  </w:style>
  <w:style w:type="character" w:customStyle="1" w:styleId="WW8Num285z3">
    <w:name w:val="WW8Num285z3"/>
    <w:rsid w:val="009F7136"/>
    <w:rPr>
      <w:rFonts w:ascii="Symbol" w:hAnsi="Symbol"/>
    </w:rPr>
  </w:style>
  <w:style w:type="character" w:customStyle="1" w:styleId="WW8Num288z0">
    <w:name w:val="WW8Num288z0"/>
    <w:rsid w:val="009F7136"/>
    <w:rPr>
      <w:rFonts w:ascii="Times New Roman" w:hAnsi="Times New Roman"/>
      <w:b/>
    </w:rPr>
  </w:style>
  <w:style w:type="character" w:customStyle="1" w:styleId="WW8Num289z0">
    <w:name w:val="WW8Num289z0"/>
    <w:rsid w:val="009F7136"/>
    <w:rPr>
      <w:rFonts w:ascii="Times New Roman" w:hAnsi="Times New Roman"/>
    </w:rPr>
  </w:style>
  <w:style w:type="character" w:customStyle="1" w:styleId="WW8Num289z1">
    <w:name w:val="WW8Num289z1"/>
    <w:rsid w:val="009F7136"/>
    <w:rPr>
      <w:rFonts w:ascii="Courier New" w:hAnsi="Courier New" w:cs="Courier New"/>
    </w:rPr>
  </w:style>
  <w:style w:type="character" w:customStyle="1" w:styleId="WW8Num289z2">
    <w:name w:val="WW8Num289z2"/>
    <w:rsid w:val="009F7136"/>
    <w:rPr>
      <w:rFonts w:ascii="Wingdings" w:hAnsi="Wingdings"/>
    </w:rPr>
  </w:style>
  <w:style w:type="character" w:customStyle="1" w:styleId="WW8Num289z3">
    <w:name w:val="WW8Num289z3"/>
    <w:rsid w:val="009F7136"/>
    <w:rPr>
      <w:rFonts w:ascii="Symbol" w:hAnsi="Symbol"/>
    </w:rPr>
  </w:style>
  <w:style w:type="character" w:customStyle="1" w:styleId="WW8Num297z0">
    <w:name w:val="WW8Num297z0"/>
    <w:rsid w:val="009F7136"/>
    <w:rPr>
      <w:b/>
    </w:rPr>
  </w:style>
  <w:style w:type="character" w:customStyle="1" w:styleId="WW8Num299z0">
    <w:name w:val="WW8Num299z0"/>
    <w:rsid w:val="009F7136"/>
    <w:rPr>
      <w:rFonts w:ascii="Times New Roman" w:eastAsia="Times New Roman" w:hAnsi="Times New Roman" w:cs="Times New Roman"/>
    </w:rPr>
  </w:style>
  <w:style w:type="character" w:customStyle="1" w:styleId="WW8Num299z1">
    <w:name w:val="WW8Num299z1"/>
    <w:rsid w:val="009F7136"/>
    <w:rPr>
      <w:rFonts w:ascii="Courier New" w:hAnsi="Courier New"/>
    </w:rPr>
  </w:style>
  <w:style w:type="character" w:customStyle="1" w:styleId="WW8Num299z2">
    <w:name w:val="WW8Num299z2"/>
    <w:rsid w:val="009F7136"/>
    <w:rPr>
      <w:rFonts w:ascii="Wingdings" w:hAnsi="Wingdings"/>
    </w:rPr>
  </w:style>
  <w:style w:type="character" w:customStyle="1" w:styleId="WW8Num299z3">
    <w:name w:val="WW8Num299z3"/>
    <w:rsid w:val="009F7136"/>
    <w:rPr>
      <w:rFonts w:ascii="Symbol" w:hAnsi="Symbol"/>
    </w:rPr>
  </w:style>
  <w:style w:type="character" w:customStyle="1" w:styleId="WW8Num301z1">
    <w:name w:val="WW8Num301z1"/>
    <w:rsid w:val="009F7136"/>
    <w:rPr>
      <w:rFonts w:ascii="Courier New" w:hAnsi="Courier New" w:cs="Courier New"/>
    </w:rPr>
  </w:style>
  <w:style w:type="character" w:customStyle="1" w:styleId="WW8Num301z2">
    <w:name w:val="WW8Num301z2"/>
    <w:rsid w:val="009F7136"/>
    <w:rPr>
      <w:rFonts w:ascii="Wingdings" w:hAnsi="Wingdings"/>
    </w:rPr>
  </w:style>
  <w:style w:type="character" w:customStyle="1" w:styleId="WW8Num301z3">
    <w:name w:val="WW8Num301z3"/>
    <w:rsid w:val="009F7136"/>
    <w:rPr>
      <w:rFonts w:ascii="Symbol" w:hAnsi="Symbol"/>
    </w:rPr>
  </w:style>
  <w:style w:type="character" w:customStyle="1" w:styleId="WW8Num302z0">
    <w:name w:val="WW8Num302z0"/>
    <w:rsid w:val="009F7136"/>
    <w:rPr>
      <w:b w:val="0"/>
      <w:i w:val="0"/>
    </w:rPr>
  </w:style>
  <w:style w:type="character" w:customStyle="1" w:styleId="WW8Num305z0">
    <w:name w:val="WW8Num305z0"/>
    <w:rsid w:val="009F7136"/>
    <w:rPr>
      <w:b w:val="0"/>
      <w:color w:val="auto"/>
    </w:rPr>
  </w:style>
  <w:style w:type="character" w:customStyle="1" w:styleId="WW8Num306z0">
    <w:name w:val="WW8Num306z0"/>
    <w:rsid w:val="009F7136"/>
    <w:rPr>
      <w:i w:val="0"/>
      <w:color w:val="auto"/>
    </w:rPr>
  </w:style>
  <w:style w:type="character" w:customStyle="1" w:styleId="WW8Num308z0">
    <w:name w:val="WW8Num308z0"/>
    <w:rsid w:val="009F7136"/>
    <w:rPr>
      <w:i w:val="0"/>
      <w:color w:val="auto"/>
    </w:rPr>
  </w:style>
  <w:style w:type="character" w:customStyle="1" w:styleId="WW8Num309z0">
    <w:name w:val="WW8Num309z0"/>
    <w:rsid w:val="009F7136"/>
    <w:rPr>
      <w:rFonts w:ascii="Symbol" w:hAnsi="Symbol"/>
    </w:rPr>
  </w:style>
  <w:style w:type="character" w:customStyle="1" w:styleId="WW8Num309z1">
    <w:name w:val="WW8Num309z1"/>
    <w:rsid w:val="009F7136"/>
    <w:rPr>
      <w:rFonts w:ascii="Courier New" w:hAnsi="Courier New" w:cs="Courier New"/>
    </w:rPr>
  </w:style>
  <w:style w:type="character" w:customStyle="1" w:styleId="WW8Num309z2">
    <w:name w:val="WW8Num309z2"/>
    <w:rsid w:val="009F7136"/>
    <w:rPr>
      <w:rFonts w:ascii="Wingdings" w:hAnsi="Wingdings"/>
    </w:rPr>
  </w:style>
  <w:style w:type="character" w:customStyle="1" w:styleId="WW8Num311z0">
    <w:name w:val="WW8Num311z0"/>
    <w:rsid w:val="009F7136"/>
    <w:rPr>
      <w:rFonts w:ascii="Symbol" w:hAnsi="Symbol"/>
    </w:rPr>
  </w:style>
  <w:style w:type="character" w:customStyle="1" w:styleId="WW8Num311z1">
    <w:name w:val="WW8Num311z1"/>
    <w:rsid w:val="009F7136"/>
    <w:rPr>
      <w:rFonts w:ascii="Courier New" w:hAnsi="Courier New" w:cs="Courier New"/>
    </w:rPr>
  </w:style>
  <w:style w:type="character" w:customStyle="1" w:styleId="WW8Num311z2">
    <w:name w:val="WW8Num311z2"/>
    <w:rsid w:val="009F7136"/>
    <w:rPr>
      <w:rFonts w:ascii="Wingdings" w:hAnsi="Wingdings"/>
    </w:rPr>
  </w:style>
  <w:style w:type="character" w:customStyle="1" w:styleId="WW8Num313z0">
    <w:name w:val="WW8Num313z0"/>
    <w:rsid w:val="009F7136"/>
    <w:rPr>
      <w:rFonts w:ascii="Times New Roman" w:hAnsi="Times New Roman"/>
    </w:rPr>
  </w:style>
  <w:style w:type="character" w:customStyle="1" w:styleId="WW8Num314z0">
    <w:name w:val="WW8Num314z0"/>
    <w:rsid w:val="009F7136"/>
    <w:rPr>
      <w:rFonts w:ascii="Symbol" w:hAnsi="Symbol"/>
    </w:rPr>
  </w:style>
  <w:style w:type="character" w:customStyle="1" w:styleId="WW8Num314z1">
    <w:name w:val="WW8Num314z1"/>
    <w:rsid w:val="009F7136"/>
    <w:rPr>
      <w:rFonts w:ascii="Courier New" w:hAnsi="Courier New" w:cs="Courier New"/>
    </w:rPr>
  </w:style>
  <w:style w:type="character" w:customStyle="1" w:styleId="WW8Num314z2">
    <w:name w:val="WW8Num314z2"/>
    <w:rsid w:val="009F7136"/>
    <w:rPr>
      <w:rFonts w:ascii="Wingdings" w:hAnsi="Wingdings"/>
    </w:rPr>
  </w:style>
  <w:style w:type="character" w:customStyle="1" w:styleId="WW8Num316z0">
    <w:name w:val="WW8Num316z0"/>
    <w:rsid w:val="009F7136"/>
    <w:rPr>
      <w:sz w:val="16"/>
    </w:rPr>
  </w:style>
  <w:style w:type="character" w:customStyle="1" w:styleId="WW8Num316z1">
    <w:name w:val="WW8Num316z1"/>
    <w:rsid w:val="009F7136"/>
    <w:rPr>
      <w:rFonts w:ascii="Courier New" w:hAnsi="Courier New"/>
    </w:rPr>
  </w:style>
  <w:style w:type="character" w:customStyle="1" w:styleId="WW8Num316z2">
    <w:name w:val="WW8Num316z2"/>
    <w:rsid w:val="009F7136"/>
    <w:rPr>
      <w:rFonts w:ascii="Wingdings" w:hAnsi="Wingdings"/>
    </w:rPr>
  </w:style>
  <w:style w:type="character" w:customStyle="1" w:styleId="WW8Num316z3">
    <w:name w:val="WW8Num316z3"/>
    <w:rsid w:val="009F7136"/>
    <w:rPr>
      <w:rFonts w:ascii="Symbol" w:hAnsi="Symbol"/>
    </w:rPr>
  </w:style>
  <w:style w:type="character" w:customStyle="1" w:styleId="WW8Num317z0">
    <w:name w:val="WW8Num317z0"/>
    <w:rsid w:val="009F7136"/>
    <w:rPr>
      <w:rFonts w:ascii="Arial Fett" w:hAnsi="Arial Fett"/>
      <w:b/>
      <w:i w:val="0"/>
      <w:sz w:val="22"/>
      <w:szCs w:val="22"/>
    </w:rPr>
  </w:style>
  <w:style w:type="character" w:customStyle="1" w:styleId="WW8Num318z0">
    <w:name w:val="WW8Num318z0"/>
    <w:rsid w:val="009F7136"/>
    <w:rPr>
      <w:rFonts w:ascii="Times New Roman" w:hAnsi="Times New Roman"/>
    </w:rPr>
  </w:style>
  <w:style w:type="character" w:customStyle="1" w:styleId="WW8Num319z0">
    <w:name w:val="WW8Num319z0"/>
    <w:rsid w:val="009F7136"/>
    <w:rPr>
      <w:rFonts w:ascii="Symbol" w:hAnsi="Symbol"/>
    </w:rPr>
  </w:style>
  <w:style w:type="character" w:customStyle="1" w:styleId="WW8Num319z1">
    <w:name w:val="WW8Num319z1"/>
    <w:rsid w:val="009F7136"/>
    <w:rPr>
      <w:rFonts w:ascii="Courier New" w:hAnsi="Courier New" w:cs="Courier New"/>
    </w:rPr>
  </w:style>
  <w:style w:type="character" w:customStyle="1" w:styleId="WW8Num319z2">
    <w:name w:val="WW8Num319z2"/>
    <w:rsid w:val="009F7136"/>
    <w:rPr>
      <w:rFonts w:ascii="Wingdings" w:hAnsi="Wingdings"/>
    </w:rPr>
  </w:style>
  <w:style w:type="character" w:customStyle="1" w:styleId="WW8NumSt3z0">
    <w:name w:val="WW8NumSt3z0"/>
    <w:rsid w:val="009F7136"/>
    <w:rPr>
      <w:rFonts w:ascii="Symbol" w:hAnsi="Symbol"/>
    </w:rPr>
  </w:style>
  <w:style w:type="character" w:customStyle="1" w:styleId="WW8NumSt52z0">
    <w:name w:val="WW8NumSt52z0"/>
    <w:rsid w:val="009F7136"/>
    <w:rPr>
      <w:rFonts w:ascii="Symbol" w:hAnsi="Symbol"/>
    </w:rPr>
  </w:style>
  <w:style w:type="character" w:customStyle="1" w:styleId="WW8NumSt54z0">
    <w:name w:val="WW8NumSt54z0"/>
    <w:rsid w:val="009F7136"/>
    <w:rPr>
      <w:sz w:val="17"/>
    </w:rPr>
  </w:style>
  <w:style w:type="character" w:customStyle="1" w:styleId="WW-Absatz-Standardschriftart1">
    <w:name w:val="WW-Absatz-Standardschriftart1"/>
    <w:rsid w:val="009F7136"/>
  </w:style>
  <w:style w:type="character" w:styleId="Seitenzahl">
    <w:name w:val="page number"/>
    <w:basedOn w:val="WW-Absatz-Standardschriftart1"/>
    <w:rsid w:val="009F7136"/>
  </w:style>
  <w:style w:type="character" w:styleId="Hyperlink">
    <w:name w:val="Hyperlink"/>
    <w:basedOn w:val="WW-Absatz-Standardschriftart1"/>
    <w:rsid w:val="009F7136"/>
    <w:rPr>
      <w:color w:val="0000FF"/>
      <w:u w:val="single"/>
    </w:rPr>
  </w:style>
  <w:style w:type="character" w:customStyle="1" w:styleId="WW-Kommentarzeichen">
    <w:name w:val="WW-Kommentarzeichen"/>
    <w:basedOn w:val="WW-Absatz-Standardschriftart1"/>
    <w:rsid w:val="009F7136"/>
    <w:rPr>
      <w:sz w:val="16"/>
      <w:szCs w:val="16"/>
    </w:rPr>
  </w:style>
  <w:style w:type="character" w:customStyle="1" w:styleId="KopfzeileCharCharChar">
    <w:name w:val="Kopfzeile Char Char Char"/>
    <w:basedOn w:val="WW-Absatz-Standardschriftart1"/>
    <w:rsid w:val="009F7136"/>
    <w:rPr>
      <w:lang w:val="de-DE" w:eastAsia="ar-SA" w:bidi="ar-SA"/>
    </w:rPr>
  </w:style>
  <w:style w:type="character" w:styleId="BesuchterLink">
    <w:name w:val="FollowedHyperlink"/>
    <w:basedOn w:val="WW-Absatz-Standardschriftart1"/>
    <w:rsid w:val="009F7136"/>
    <w:rPr>
      <w:color w:val="800080"/>
      <w:u w:val="single"/>
    </w:rPr>
  </w:style>
  <w:style w:type="paragraph" w:styleId="Textkrper">
    <w:name w:val="Body Text"/>
    <w:basedOn w:val="Standard"/>
    <w:rsid w:val="009F7136"/>
    <w:rPr>
      <w:rFonts w:ascii="Arial" w:hAnsi="Arial"/>
      <w:sz w:val="22"/>
    </w:rPr>
  </w:style>
  <w:style w:type="paragraph" w:styleId="Liste">
    <w:name w:val="List"/>
    <w:basedOn w:val="Textkrper"/>
    <w:rsid w:val="009F7136"/>
    <w:rPr>
      <w:rFonts w:cs="Tahoma"/>
    </w:rPr>
  </w:style>
  <w:style w:type="paragraph" w:styleId="Beschriftung">
    <w:name w:val="caption"/>
    <w:basedOn w:val="Standard"/>
    <w:qFormat/>
    <w:rsid w:val="009F7136"/>
    <w:pPr>
      <w:suppressLineNumbers/>
      <w:spacing w:before="120" w:after="120"/>
    </w:pPr>
    <w:rPr>
      <w:rFonts w:cs="Tahoma"/>
      <w:i/>
      <w:iCs/>
    </w:rPr>
  </w:style>
  <w:style w:type="paragraph" w:customStyle="1" w:styleId="Verzeichnis">
    <w:name w:val="Verzeichnis"/>
    <w:basedOn w:val="Standard"/>
    <w:rsid w:val="009F7136"/>
    <w:pPr>
      <w:suppressLineNumbers/>
    </w:pPr>
    <w:rPr>
      <w:rFonts w:cs="Tahoma"/>
    </w:rPr>
  </w:style>
  <w:style w:type="paragraph" w:customStyle="1" w:styleId="berschrift">
    <w:name w:val="Überschrift"/>
    <w:basedOn w:val="Standard"/>
    <w:next w:val="Textkrper"/>
    <w:rsid w:val="009F7136"/>
    <w:pPr>
      <w:keepNext/>
      <w:spacing w:before="240" w:after="120"/>
    </w:pPr>
    <w:rPr>
      <w:rFonts w:ascii="Arial" w:eastAsia="MS Mincho" w:hAnsi="Arial" w:cs="Tahoma"/>
      <w:sz w:val="28"/>
      <w:szCs w:val="28"/>
    </w:rPr>
  </w:style>
  <w:style w:type="paragraph" w:customStyle="1" w:styleId="WW-Beschriftung">
    <w:name w:val="WW-Beschriftung"/>
    <w:basedOn w:val="Standard"/>
    <w:rsid w:val="009F7136"/>
    <w:pPr>
      <w:suppressLineNumbers/>
      <w:spacing w:before="120" w:after="120"/>
    </w:pPr>
    <w:rPr>
      <w:rFonts w:cs="Tahoma"/>
      <w:i/>
      <w:iCs/>
    </w:rPr>
  </w:style>
  <w:style w:type="paragraph" w:customStyle="1" w:styleId="WW-Verzeichnis">
    <w:name w:val="WW-Verzeichnis"/>
    <w:basedOn w:val="Standard"/>
    <w:rsid w:val="009F7136"/>
    <w:pPr>
      <w:suppressLineNumbers/>
    </w:pPr>
    <w:rPr>
      <w:rFonts w:cs="Tahoma"/>
    </w:rPr>
  </w:style>
  <w:style w:type="paragraph" w:customStyle="1" w:styleId="WW-berschrift">
    <w:name w:val="WW-Überschrift"/>
    <w:basedOn w:val="Standard"/>
    <w:next w:val="Textkrper"/>
    <w:rsid w:val="009F7136"/>
    <w:pPr>
      <w:keepNext/>
      <w:spacing w:before="240" w:after="120"/>
    </w:pPr>
    <w:rPr>
      <w:rFonts w:ascii="Arial" w:eastAsia="MS Mincho" w:hAnsi="Arial" w:cs="Tahoma"/>
      <w:sz w:val="28"/>
      <w:szCs w:val="28"/>
    </w:rPr>
  </w:style>
  <w:style w:type="paragraph" w:styleId="Kopfzeile">
    <w:name w:val="header"/>
    <w:aliases w:val="Kopfzeile Char Char"/>
    <w:basedOn w:val="Standard"/>
    <w:rsid w:val="009F7136"/>
    <w:pPr>
      <w:tabs>
        <w:tab w:val="center" w:pos="4536"/>
        <w:tab w:val="right" w:pos="9072"/>
      </w:tabs>
    </w:pPr>
  </w:style>
  <w:style w:type="paragraph" w:styleId="Fuzeile">
    <w:name w:val="footer"/>
    <w:basedOn w:val="Standard"/>
    <w:rsid w:val="009F7136"/>
    <w:pPr>
      <w:tabs>
        <w:tab w:val="center" w:pos="4536"/>
        <w:tab w:val="right" w:pos="9072"/>
      </w:tabs>
    </w:pPr>
  </w:style>
  <w:style w:type="paragraph" w:styleId="Textkrper-Zeileneinzug">
    <w:name w:val="Body Text Indent"/>
    <w:basedOn w:val="Standard"/>
    <w:rsid w:val="009F7136"/>
    <w:pPr>
      <w:spacing w:before="120"/>
      <w:ind w:left="284"/>
      <w:jc w:val="both"/>
    </w:pPr>
    <w:rPr>
      <w:b/>
      <w:sz w:val="18"/>
    </w:rPr>
  </w:style>
  <w:style w:type="paragraph" w:customStyle="1" w:styleId="WW-Textkrper2">
    <w:name w:val="WW-Textkörper 2"/>
    <w:basedOn w:val="Standard"/>
    <w:rsid w:val="009F7136"/>
    <w:rPr>
      <w:b/>
      <w:color w:val="FF0000"/>
    </w:rPr>
  </w:style>
  <w:style w:type="paragraph" w:customStyle="1" w:styleId="WW-Textkrper3">
    <w:name w:val="WW-Textkörper 3"/>
    <w:basedOn w:val="Standard"/>
    <w:rsid w:val="009F7136"/>
    <w:rPr>
      <w:rFonts w:ascii="Arial" w:hAnsi="Arial"/>
      <w:color w:val="0000FF"/>
      <w:sz w:val="22"/>
    </w:rPr>
  </w:style>
  <w:style w:type="paragraph" w:customStyle="1" w:styleId="AS">
    <w:name w:val="AS"/>
    <w:basedOn w:val="Standard"/>
    <w:rsid w:val="009F7136"/>
    <w:pPr>
      <w:spacing w:after="240" w:line="312" w:lineRule="atLeast"/>
      <w:jc w:val="both"/>
    </w:pPr>
    <w:rPr>
      <w:rFonts w:ascii="Arial" w:hAnsi="Arial"/>
      <w:sz w:val="22"/>
    </w:rPr>
  </w:style>
  <w:style w:type="paragraph" w:customStyle="1" w:styleId="AV">
    <w:name w:val="AV"/>
    <w:basedOn w:val="Standard"/>
    <w:rsid w:val="009F7136"/>
    <w:pPr>
      <w:spacing w:after="120" w:line="312" w:lineRule="atLeast"/>
      <w:jc w:val="both"/>
    </w:pPr>
    <w:rPr>
      <w:rFonts w:ascii="Arial" w:hAnsi="Arial"/>
      <w:sz w:val="22"/>
    </w:rPr>
  </w:style>
  <w:style w:type="paragraph" w:customStyle="1" w:styleId="WW-Textkrper-Einzug3">
    <w:name w:val="WW-Textkörper-Einzug 3"/>
    <w:basedOn w:val="Standard"/>
    <w:rsid w:val="009F7136"/>
    <w:pPr>
      <w:tabs>
        <w:tab w:val="left" w:pos="2835"/>
      </w:tabs>
      <w:spacing w:before="80" w:after="80"/>
      <w:ind w:left="426" w:hanging="426"/>
    </w:pPr>
    <w:rPr>
      <w:rFonts w:ascii="Arial" w:hAnsi="Arial"/>
      <w:color w:val="FF0000"/>
      <w:sz w:val="22"/>
    </w:rPr>
  </w:style>
  <w:style w:type="paragraph" w:customStyle="1" w:styleId="berschriftR2">
    <w:name w:val="Überschrift R2"/>
    <w:basedOn w:val="Standard"/>
    <w:rsid w:val="009F7136"/>
    <w:rPr>
      <w:rFonts w:ascii="Arial" w:hAnsi="Arial"/>
      <w:sz w:val="22"/>
    </w:rPr>
  </w:style>
  <w:style w:type="paragraph" w:customStyle="1" w:styleId="WW-Textkrper-Einzug2">
    <w:name w:val="WW-Textkörper-Einzug 2"/>
    <w:basedOn w:val="Standard"/>
    <w:rsid w:val="009F7136"/>
    <w:pPr>
      <w:ind w:left="360" w:hanging="360"/>
    </w:pPr>
    <w:rPr>
      <w:color w:val="000000"/>
      <w:sz w:val="24"/>
    </w:rPr>
  </w:style>
  <w:style w:type="paragraph" w:customStyle="1" w:styleId="Format">
    <w:name w:val="Format"/>
    <w:basedOn w:val="Standard"/>
    <w:rsid w:val="009F7136"/>
    <w:pPr>
      <w:tabs>
        <w:tab w:val="left" w:pos="113"/>
      </w:tabs>
      <w:spacing w:before="120" w:after="48"/>
    </w:pPr>
    <w:rPr>
      <w:rFonts w:ascii="Arial" w:hAnsi="Arial"/>
      <w:sz w:val="16"/>
    </w:rPr>
  </w:style>
  <w:style w:type="paragraph" w:styleId="Titel">
    <w:name w:val="Title"/>
    <w:basedOn w:val="Standard"/>
    <w:next w:val="Untertitel"/>
    <w:qFormat/>
    <w:rsid w:val="009F7136"/>
    <w:pPr>
      <w:ind w:firstLine="708"/>
      <w:jc w:val="center"/>
    </w:pPr>
    <w:rPr>
      <w:rFonts w:ascii="MetaNormal-Roman" w:hAnsi="MetaNormal-Roman"/>
      <w:b/>
      <w:sz w:val="28"/>
    </w:rPr>
  </w:style>
  <w:style w:type="paragraph" w:styleId="Untertitel">
    <w:name w:val="Subtitle"/>
    <w:basedOn w:val="WW-berschrift"/>
    <w:next w:val="Textkrper"/>
    <w:qFormat/>
    <w:rsid w:val="009F7136"/>
    <w:pPr>
      <w:jc w:val="center"/>
    </w:pPr>
    <w:rPr>
      <w:i/>
      <w:iCs/>
    </w:rPr>
  </w:style>
  <w:style w:type="paragraph" w:customStyle="1" w:styleId="WW-NurText">
    <w:name w:val="WW-Nur Text"/>
    <w:basedOn w:val="Standard"/>
    <w:rsid w:val="009F7136"/>
    <w:rPr>
      <w:rFonts w:ascii="Courier New" w:hAnsi="Courier New"/>
    </w:rPr>
  </w:style>
  <w:style w:type="paragraph" w:customStyle="1" w:styleId="WW-Blocktext">
    <w:name w:val="WW-Blocktext"/>
    <w:basedOn w:val="Standard"/>
    <w:rsid w:val="009F7136"/>
    <w:pPr>
      <w:keepNext/>
      <w:keepLines/>
      <w:widowControl w:val="0"/>
      <w:ind w:left="851" w:right="284" w:hanging="851"/>
    </w:pPr>
    <w:rPr>
      <w:rFonts w:ascii="Arial" w:hAnsi="Arial"/>
      <w:sz w:val="22"/>
    </w:rPr>
  </w:style>
  <w:style w:type="paragraph" w:customStyle="1" w:styleId="WW-Sprechblasentext">
    <w:name w:val="WW-Sprechblasentext"/>
    <w:basedOn w:val="Standard"/>
    <w:rsid w:val="009F7136"/>
    <w:rPr>
      <w:rFonts w:ascii="Tahoma" w:hAnsi="Tahoma" w:cs="Tahoma"/>
      <w:sz w:val="16"/>
      <w:szCs w:val="16"/>
    </w:rPr>
  </w:style>
  <w:style w:type="paragraph" w:customStyle="1" w:styleId="Text-Einzug1">
    <w:name w:val="Text-Einzug1"/>
    <w:basedOn w:val="Standard"/>
    <w:rsid w:val="009F7136"/>
    <w:pPr>
      <w:widowControl w:val="0"/>
      <w:spacing w:before="60" w:after="60"/>
      <w:jc w:val="both"/>
    </w:pPr>
    <w:rPr>
      <w:rFonts w:ascii="Arial" w:hAnsi="Arial"/>
      <w:sz w:val="22"/>
    </w:rPr>
  </w:style>
  <w:style w:type="paragraph" w:customStyle="1" w:styleId="Text-B-0">
    <w:name w:val="Text-B-0"/>
    <w:basedOn w:val="Standard"/>
    <w:rsid w:val="009F7136"/>
    <w:pPr>
      <w:spacing w:after="120"/>
      <w:jc w:val="both"/>
    </w:pPr>
    <w:rPr>
      <w:rFonts w:ascii="Arial" w:hAnsi="Arial"/>
      <w:sz w:val="22"/>
    </w:rPr>
  </w:style>
  <w:style w:type="paragraph" w:customStyle="1" w:styleId="WW-Kommentartext">
    <w:name w:val="WW-Kommentartext"/>
    <w:basedOn w:val="Standard"/>
    <w:rsid w:val="009F7136"/>
  </w:style>
  <w:style w:type="paragraph" w:customStyle="1" w:styleId="StandardArial11pt">
    <w:name w:val="Standard + Arial + 11pt"/>
    <w:basedOn w:val="AS"/>
    <w:rsid w:val="009F7136"/>
    <w:pPr>
      <w:tabs>
        <w:tab w:val="left" w:pos="1701"/>
        <w:tab w:val="left" w:pos="2268"/>
      </w:tabs>
      <w:ind w:left="2127" w:hanging="2127"/>
    </w:pPr>
  </w:style>
  <w:style w:type="paragraph" w:customStyle="1" w:styleId="WW-Kommentarthema">
    <w:name w:val="WW-Kommentarthema"/>
    <w:basedOn w:val="WW-Kommentartext"/>
    <w:next w:val="WW-Kommentartext"/>
    <w:rsid w:val="009F7136"/>
    <w:rPr>
      <w:b/>
      <w:bCs/>
    </w:rPr>
  </w:style>
  <w:style w:type="paragraph" w:customStyle="1" w:styleId="Default">
    <w:name w:val="Default"/>
    <w:rsid w:val="009F7136"/>
    <w:pPr>
      <w:suppressAutoHyphens/>
      <w:autoSpaceDE w:val="0"/>
    </w:pPr>
    <w:rPr>
      <w:rFonts w:ascii="Arial" w:hAnsi="Arial" w:cs="Arial"/>
      <w:color w:val="000000"/>
      <w:sz w:val="24"/>
      <w:szCs w:val="24"/>
      <w:lang w:eastAsia="ar-SA"/>
    </w:rPr>
  </w:style>
  <w:style w:type="paragraph" w:customStyle="1" w:styleId="test">
    <w:name w:val="test"/>
    <w:basedOn w:val="Standard"/>
    <w:rsid w:val="009F7136"/>
    <w:rPr>
      <w:rFonts w:ascii="Arial" w:hAnsi="Arial"/>
      <w:b/>
    </w:rPr>
  </w:style>
  <w:style w:type="paragraph" w:customStyle="1" w:styleId="StandardArial">
    <w:name w:val="Standard + Arial"/>
    <w:aliases w:val="10 pt,Block"/>
    <w:basedOn w:val="Textkrper-Zeileneinzug"/>
    <w:rsid w:val="009F7136"/>
    <w:pPr>
      <w:spacing w:before="0" w:line="22" w:lineRule="atLeast"/>
      <w:ind w:left="0"/>
      <w:jc w:val="left"/>
    </w:pPr>
    <w:rPr>
      <w:rFonts w:ascii="Arial" w:hAnsi="Arial"/>
      <w:sz w:val="20"/>
      <w:u w:val="single"/>
    </w:rPr>
  </w:style>
  <w:style w:type="paragraph" w:customStyle="1" w:styleId="Rahmeninhalt">
    <w:name w:val="Rahmeninhalt"/>
    <w:basedOn w:val="Textkrper"/>
    <w:rsid w:val="009F7136"/>
  </w:style>
  <w:style w:type="paragraph" w:customStyle="1" w:styleId="WW-Rahmeninhalt">
    <w:name w:val="WW-Rahmeninhalt"/>
    <w:basedOn w:val="Textkrper"/>
    <w:rsid w:val="009F7136"/>
  </w:style>
  <w:style w:type="paragraph" w:customStyle="1" w:styleId="TabellenInhalt">
    <w:name w:val="Tabellen Inhalt"/>
    <w:basedOn w:val="Textkrper"/>
    <w:rsid w:val="009F7136"/>
    <w:pPr>
      <w:suppressLineNumbers/>
    </w:pPr>
  </w:style>
  <w:style w:type="paragraph" w:customStyle="1" w:styleId="WW-TabellenInhalt">
    <w:name w:val="WW-Tabellen Inhalt"/>
    <w:basedOn w:val="Textkrper"/>
    <w:rsid w:val="009F7136"/>
    <w:pPr>
      <w:suppressLineNumbers/>
    </w:pPr>
  </w:style>
  <w:style w:type="paragraph" w:customStyle="1" w:styleId="Tabellenberschrift">
    <w:name w:val="Tabellen Überschrift"/>
    <w:basedOn w:val="TabellenInhalt"/>
    <w:rsid w:val="009F7136"/>
    <w:pPr>
      <w:jc w:val="center"/>
    </w:pPr>
    <w:rPr>
      <w:b/>
      <w:bCs/>
      <w:i/>
      <w:iCs/>
    </w:rPr>
  </w:style>
  <w:style w:type="paragraph" w:customStyle="1" w:styleId="WW-Tabellenberschrift">
    <w:name w:val="WW-Tabellen Überschrift"/>
    <w:basedOn w:val="WW-TabellenInhalt"/>
    <w:rsid w:val="009F7136"/>
    <w:pPr>
      <w:jc w:val="center"/>
    </w:pPr>
    <w:rPr>
      <w:b/>
      <w:bCs/>
      <w:i/>
      <w:iCs/>
    </w:rPr>
  </w:style>
  <w:style w:type="paragraph" w:styleId="Sprechblasentext">
    <w:name w:val="Balloon Text"/>
    <w:basedOn w:val="Standard"/>
    <w:semiHidden/>
    <w:rsid w:val="0065318D"/>
    <w:rPr>
      <w:rFonts w:ascii="Tahoma" w:hAnsi="Tahoma" w:cs="Tahoma"/>
      <w:sz w:val="16"/>
      <w:szCs w:val="16"/>
    </w:rPr>
  </w:style>
  <w:style w:type="character" w:styleId="Kommentarzeichen">
    <w:name w:val="annotation reference"/>
    <w:basedOn w:val="Absatz-Standardschriftart"/>
    <w:semiHidden/>
    <w:rsid w:val="007E2282"/>
    <w:rPr>
      <w:sz w:val="16"/>
      <w:szCs w:val="16"/>
    </w:rPr>
  </w:style>
  <w:style w:type="paragraph" w:styleId="Kommentartext">
    <w:name w:val="annotation text"/>
    <w:basedOn w:val="Standard"/>
    <w:link w:val="KommentartextZchn"/>
    <w:semiHidden/>
    <w:rsid w:val="007E2282"/>
  </w:style>
  <w:style w:type="paragraph" w:styleId="Kommentarthema">
    <w:name w:val="annotation subject"/>
    <w:basedOn w:val="Kommentartext"/>
    <w:next w:val="Kommentartext"/>
    <w:semiHidden/>
    <w:rsid w:val="007E2282"/>
    <w:rPr>
      <w:b/>
      <w:bCs/>
    </w:rPr>
  </w:style>
  <w:style w:type="table" w:styleId="Tabellenraster">
    <w:name w:val="Table Grid"/>
    <w:basedOn w:val="NormaleTabelle"/>
    <w:rsid w:val="0096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Einzug2">
    <w:name w:val="Body Text Indent 2"/>
    <w:basedOn w:val="Standard"/>
    <w:rsid w:val="003A3898"/>
    <w:pPr>
      <w:spacing w:after="120" w:line="480" w:lineRule="auto"/>
      <w:ind w:left="283"/>
    </w:pPr>
  </w:style>
  <w:style w:type="paragraph" w:styleId="NurText">
    <w:name w:val="Plain Text"/>
    <w:basedOn w:val="Standard"/>
    <w:rsid w:val="00CF68AB"/>
    <w:rPr>
      <w:rFonts w:ascii="Courier New" w:hAnsi="Courier New"/>
      <w:lang w:eastAsia="de-DE"/>
    </w:rPr>
  </w:style>
  <w:style w:type="paragraph" w:styleId="Textkrper2">
    <w:name w:val="Body Text 2"/>
    <w:basedOn w:val="Standard"/>
    <w:rsid w:val="00BD1B6B"/>
    <w:pPr>
      <w:spacing w:after="120" w:line="480" w:lineRule="auto"/>
    </w:pPr>
  </w:style>
  <w:style w:type="paragraph" w:customStyle="1" w:styleId="a">
    <w:basedOn w:val="Standard"/>
    <w:next w:val="Textkrper-Zeileneinzug"/>
    <w:rsid w:val="00BD1B6B"/>
    <w:pPr>
      <w:numPr>
        <w:ilvl w:val="12"/>
      </w:numPr>
      <w:spacing w:before="120"/>
      <w:ind w:left="284"/>
      <w:jc w:val="both"/>
    </w:pPr>
    <w:rPr>
      <w:b/>
      <w:sz w:val="18"/>
      <w:lang w:eastAsia="de-DE"/>
    </w:rPr>
  </w:style>
  <w:style w:type="paragraph" w:styleId="Textkrper3">
    <w:name w:val="Body Text 3"/>
    <w:basedOn w:val="Standard"/>
    <w:rsid w:val="00BD1B6B"/>
    <w:rPr>
      <w:rFonts w:ascii="Arial" w:hAnsi="Arial"/>
      <w:color w:val="0000FF"/>
      <w:sz w:val="22"/>
      <w:lang w:eastAsia="de-DE"/>
    </w:rPr>
  </w:style>
  <w:style w:type="paragraph" w:styleId="Textkrper-Einzug3">
    <w:name w:val="Body Text Indent 3"/>
    <w:basedOn w:val="Standard"/>
    <w:rsid w:val="00BD1B6B"/>
    <w:pPr>
      <w:tabs>
        <w:tab w:val="left" w:pos="2835"/>
      </w:tabs>
      <w:spacing w:before="80" w:after="80"/>
      <w:ind w:left="426" w:hanging="426"/>
    </w:pPr>
    <w:rPr>
      <w:rFonts w:ascii="Arial" w:hAnsi="Arial"/>
      <w:color w:val="FF0000"/>
      <w:sz w:val="22"/>
      <w:lang w:eastAsia="de-DE"/>
    </w:rPr>
  </w:style>
  <w:style w:type="paragraph" w:styleId="Blocktext">
    <w:name w:val="Block Text"/>
    <w:basedOn w:val="Standard"/>
    <w:rsid w:val="00BD1B6B"/>
    <w:pPr>
      <w:keepNext/>
      <w:keepLines/>
      <w:widowControl w:val="0"/>
      <w:ind w:left="851" w:right="284" w:hanging="851"/>
    </w:pPr>
    <w:rPr>
      <w:rFonts w:ascii="Arial" w:hAnsi="Arial"/>
      <w:sz w:val="22"/>
      <w:lang w:eastAsia="de-DE"/>
    </w:rPr>
  </w:style>
  <w:style w:type="paragraph" w:styleId="StandardWeb">
    <w:name w:val="Normal (Web)"/>
    <w:basedOn w:val="Standard"/>
    <w:rsid w:val="00BD1B6B"/>
    <w:pPr>
      <w:spacing w:after="284"/>
      <w:textAlignment w:val="top"/>
    </w:pPr>
    <w:rPr>
      <w:rFonts w:ascii="Arial" w:hAnsi="Arial" w:cs="Arial"/>
      <w:color w:val="000000"/>
      <w:lang w:eastAsia="de-DE"/>
    </w:rPr>
  </w:style>
  <w:style w:type="paragraph" w:customStyle="1" w:styleId="MP">
    <w:name w:val="MP"/>
    <w:autoRedefine/>
    <w:rsid w:val="00BD1B6B"/>
    <w:rPr>
      <w:rFonts w:ascii="Arial" w:hAnsi="Arial"/>
      <w:szCs w:val="24"/>
    </w:rPr>
  </w:style>
  <w:style w:type="character" w:customStyle="1" w:styleId="welcome1">
    <w:name w:val="welcome1"/>
    <w:basedOn w:val="Absatz-Standardschriftart"/>
    <w:rsid w:val="00BD1B6B"/>
    <w:rPr>
      <w:rFonts w:ascii="Verdana" w:hAnsi="Verdana" w:hint="default"/>
      <w:b/>
      <w:bCs/>
      <w:color w:val="333333"/>
      <w:sz w:val="24"/>
      <w:szCs w:val="24"/>
    </w:rPr>
  </w:style>
  <w:style w:type="character" w:customStyle="1" w:styleId="KommentartextZchn">
    <w:name w:val="Kommentartext Zchn"/>
    <w:basedOn w:val="Absatz-Standardschriftart"/>
    <w:link w:val="Kommentartext"/>
    <w:semiHidden/>
    <w:rsid w:val="00C172B3"/>
    <w:rPr>
      <w:lang w:eastAsia="ar-SA"/>
    </w:rPr>
  </w:style>
  <w:style w:type="paragraph" w:styleId="berarbeitung">
    <w:name w:val="Revision"/>
    <w:hidden/>
    <w:uiPriority w:val="99"/>
    <w:semiHidden/>
    <w:rsid w:val="00400E9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EBF0C8-B600-469F-8E11-81D70F841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1136</Words>
  <Characters>7163</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Verdingungsunterlagen § 48 Trainingsmaßnahmen</vt:lpstr>
    </vt:vector>
  </TitlesOfParts>
  <Company>Bundesagentur für Arbeit</Company>
  <LinksUpToDate>false</LinksUpToDate>
  <CharactersWithSpaces>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Verdingungsunterlagen § 48 Trainingsmaßnahmen</dc:title>
  <dc:subject/>
  <dc:creator>Projektgruppe § 48</dc:creator>
  <cp:keywords/>
  <dc:description/>
  <cp:lastModifiedBy>Gottschlich Kathrin</cp:lastModifiedBy>
  <cp:revision>4</cp:revision>
  <cp:lastPrinted>2012-04-24T12:47:00Z</cp:lastPrinted>
  <dcterms:created xsi:type="dcterms:W3CDTF">2019-06-25T06:57:00Z</dcterms:created>
  <dcterms:modified xsi:type="dcterms:W3CDTF">2022-03-08T14:01:00Z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